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99" w:type="dxa"/>
        <w:tblLook w:val="00A0"/>
      </w:tblPr>
      <w:tblGrid>
        <w:gridCol w:w="3627"/>
      </w:tblGrid>
      <w:tr w:rsidR="00EF29CB" w:rsidRPr="00901D88" w:rsidTr="00D15378">
        <w:trPr>
          <w:trHeight w:val="957"/>
        </w:trPr>
        <w:tc>
          <w:tcPr>
            <w:tcW w:w="3627" w:type="dxa"/>
          </w:tcPr>
          <w:p w:rsidR="00EF29CB" w:rsidRPr="00901D88" w:rsidRDefault="00EF29CB" w:rsidP="00D15378">
            <w:pPr>
              <w:spacing w:before="240"/>
              <w:jc w:val="both"/>
            </w:pPr>
          </w:p>
        </w:tc>
      </w:tr>
    </w:tbl>
    <w:p w:rsidR="00EF29CB" w:rsidRPr="00901D88" w:rsidRDefault="00EF29CB" w:rsidP="00191F57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Cs/>
          <w:color w:val="auto"/>
        </w:rPr>
      </w:pPr>
      <w:r w:rsidRPr="00901D88">
        <w:rPr>
          <w:bCs/>
          <w:color w:val="auto"/>
        </w:rPr>
        <w:t xml:space="preserve">Załącznik Nr 1 do ogłoszenia  </w:t>
      </w:r>
    </w:p>
    <w:p w:rsidR="00EF29CB" w:rsidRPr="00901D88" w:rsidRDefault="00EF29CB" w:rsidP="00481DD3">
      <w:pPr>
        <w:spacing w:before="240"/>
        <w:jc w:val="center"/>
        <w:rPr>
          <w:bCs/>
          <w:i/>
        </w:rPr>
      </w:pPr>
      <w:r w:rsidRPr="00901D88">
        <w:rPr>
          <w:bCs/>
          <w:i/>
        </w:rPr>
        <w:t>WZÓR</w:t>
      </w:r>
    </w:p>
    <w:p w:rsidR="00EF29CB" w:rsidRPr="00901D88" w:rsidRDefault="00EF29CB" w:rsidP="00481DD3">
      <w:pPr>
        <w:spacing w:before="240"/>
        <w:jc w:val="center"/>
        <w:rPr>
          <w:bCs/>
        </w:rPr>
      </w:pPr>
      <w:r w:rsidRPr="00901D88">
        <w:rPr>
          <w:bCs/>
        </w:rPr>
        <w:t xml:space="preserve">OFERTA REALIZACJI ZADANIA PUBLICZNEGO* / </w:t>
      </w:r>
    </w:p>
    <w:p w:rsidR="00EF29CB" w:rsidRPr="00901D88" w:rsidRDefault="00EF29CB" w:rsidP="00481DD3">
      <w:pPr>
        <w:jc w:val="center"/>
        <w:rPr>
          <w:bCs/>
        </w:rPr>
      </w:pPr>
      <w:r w:rsidRPr="00901D88">
        <w:rPr>
          <w:bCs/>
        </w:rPr>
        <w:t xml:space="preserve">OFERTA WSPÓLNA REALIZACJI ZADANIA PUBLICZNEGO*, </w:t>
      </w:r>
    </w:p>
    <w:p w:rsidR="00EF29CB" w:rsidRPr="00901D88" w:rsidRDefault="00EF29CB" w:rsidP="00823407">
      <w:pPr>
        <w:jc w:val="center"/>
        <w:rPr>
          <w:bCs/>
        </w:rPr>
      </w:pPr>
      <w:r w:rsidRPr="00901D88">
        <w:rPr>
          <w:bCs/>
        </w:rPr>
        <w:t>O KTÓRYCH MOWA W ART. 14 UST. 1 I 2 USTAWY</w:t>
      </w:r>
      <w:r w:rsidRPr="00901D88">
        <w:t xml:space="preserve"> </w:t>
      </w:r>
      <w:r w:rsidRPr="00901D88">
        <w:rPr>
          <w:bCs/>
        </w:rPr>
        <w:t>Z DNIA 24 KWIETNIA 2003 R. O DZIAŁALNOŚCI POŻYTKU PUBLICZNEGO I O WOLONTARIACIE (DZ. U. Z 2016 R. POZ. 239 I 395)</w:t>
      </w:r>
    </w:p>
    <w:p w:rsidR="00EF29CB" w:rsidRPr="00901D88" w:rsidRDefault="00EF29CB" w:rsidP="00B45D0A">
      <w:pPr>
        <w:widowControl w:val="0"/>
        <w:tabs>
          <w:tab w:val="right" w:pos="9967"/>
        </w:tabs>
        <w:autoSpaceDE w:val="0"/>
        <w:autoSpaceDN w:val="0"/>
        <w:adjustRightInd w:val="0"/>
        <w:spacing w:before="480"/>
        <w:rPr>
          <w:b/>
          <w:u w:val="single"/>
        </w:rPr>
      </w:pPr>
      <w:r w:rsidRPr="00901D88">
        <w:rPr>
          <w:color w:val="auto"/>
        </w:rPr>
        <w:tab/>
      </w:r>
    </w:p>
    <w:p w:rsidR="00EF29CB" w:rsidRPr="00901D88" w:rsidRDefault="00EF29CB" w:rsidP="002F0DF2">
      <w:pPr>
        <w:rPr>
          <w:b/>
        </w:rPr>
      </w:pPr>
      <w:r w:rsidRPr="00901D88">
        <w:rPr>
          <w:b/>
        </w:rPr>
        <w:t>POUCZENIE co do sposobu wypełniania oferty:</w:t>
      </w:r>
    </w:p>
    <w:p w:rsidR="00EF29CB" w:rsidRPr="00901D88" w:rsidRDefault="00EF29CB" w:rsidP="002F0DF2">
      <w:pPr>
        <w:spacing w:before="240"/>
        <w:jc w:val="both"/>
        <w:rPr>
          <w:bCs/>
        </w:rPr>
      </w:pPr>
      <w:r w:rsidRPr="00901D88">
        <w:rPr>
          <w:bCs/>
        </w:rPr>
        <w:t xml:space="preserve">Ofertę należy wypełnić wyłącznie w białych pustych polach, zgodnie z instrukcjami umieszonymi przy poszczególnych polach lub w przypisach. </w:t>
      </w:r>
    </w:p>
    <w:p w:rsidR="00EF29CB" w:rsidRPr="00901D88" w:rsidRDefault="00EF29CB" w:rsidP="002F0DF2">
      <w:pPr>
        <w:spacing w:before="240"/>
        <w:jc w:val="both"/>
        <w:rPr>
          <w:bCs/>
        </w:rPr>
      </w:pPr>
      <w:r w:rsidRPr="00901D88">
        <w:rPr>
          <w:bCs/>
        </w:rPr>
        <w:t>W przypadku pól, które nie dotyczą danej oferty, należy wpisać „nie dotyczy” lub przekreślić pole.</w:t>
      </w:r>
    </w:p>
    <w:p w:rsidR="00EF29CB" w:rsidRPr="00901D88" w:rsidRDefault="00EF29CB" w:rsidP="00357BB2">
      <w:pPr>
        <w:spacing w:before="240"/>
        <w:jc w:val="both"/>
        <w:rPr>
          <w:bCs/>
        </w:rPr>
      </w:pPr>
      <w:r w:rsidRPr="00901D88">
        <w:rPr>
          <w:bCs/>
        </w:rPr>
        <w:t>Zaznaczenie „*”, np.: „</w:t>
      </w:r>
      <w:r w:rsidRPr="00901D88">
        <w:rPr>
          <w:color w:val="auto"/>
        </w:rPr>
        <w:t>Krajowym Rejestrem Sądowym*/właściwą ewidencją*</w:t>
      </w:r>
      <w:r w:rsidRPr="00901D88">
        <w:rPr>
          <w:bCs/>
        </w:rPr>
        <w:t>”, oznacza, że należy skreślić niewłaściwą odpowiedź i pozostawić prawidłową. Przykład: „</w:t>
      </w:r>
      <w:r w:rsidRPr="00901D88">
        <w:rPr>
          <w:color w:val="auto"/>
        </w:rPr>
        <w:t>Krajowym Rejestrem Sądowym*/</w:t>
      </w:r>
      <w:r w:rsidRPr="00901D88">
        <w:rPr>
          <w:strike/>
          <w:color w:val="auto"/>
        </w:rPr>
        <w:t>właściwą ewidencją</w:t>
      </w:r>
      <w:r w:rsidRPr="00901D88">
        <w:rPr>
          <w:bCs/>
          <w:strike/>
        </w:rPr>
        <w:t>*</w:t>
      </w:r>
      <w:r w:rsidRPr="00901D88">
        <w:rPr>
          <w:bCs/>
        </w:rPr>
        <w:t>”.</w:t>
      </w:r>
    </w:p>
    <w:p w:rsidR="00EF29CB" w:rsidRPr="00901D88" w:rsidRDefault="00EF29CB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b/>
          <w:bCs/>
          <w:color w:val="auto"/>
        </w:rPr>
      </w:pPr>
    </w:p>
    <w:p w:rsidR="00EF29CB" w:rsidRPr="00901D88" w:rsidRDefault="00EF29CB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b/>
          <w:bCs/>
          <w:color w:val="auto"/>
        </w:rPr>
      </w:pPr>
      <w:r w:rsidRPr="00901D88">
        <w:rPr>
          <w:b/>
          <w:bCs/>
          <w:color w:val="auto"/>
        </w:rPr>
        <w:t>I. Podstawowe informacje o złożonej ofercie</w:t>
      </w:r>
    </w:p>
    <w:p w:rsidR="00EF29CB" w:rsidRPr="00901D88" w:rsidRDefault="00EF29CB" w:rsidP="00B45D0A">
      <w:pPr>
        <w:jc w:val="both"/>
        <w:rPr>
          <w:bCs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95"/>
        <w:gridCol w:w="1276"/>
        <w:gridCol w:w="1984"/>
        <w:gridCol w:w="1276"/>
        <w:gridCol w:w="1843"/>
      </w:tblGrid>
      <w:tr w:rsidR="00EF29CB" w:rsidRPr="00901D88" w:rsidTr="000A26DB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:rsidR="00EF29CB" w:rsidRPr="00901D88" w:rsidRDefault="00EF29CB" w:rsidP="00B45D0A">
            <w:pPr>
              <w:rPr>
                <w:b/>
              </w:rPr>
            </w:pPr>
            <w:r w:rsidRPr="00901D88">
              <w:rPr>
                <w:b/>
              </w:rPr>
              <w:t>1. Organ administracji publicznej,</w:t>
            </w:r>
          </w:p>
          <w:p w:rsidR="00EF29CB" w:rsidRPr="00901D88" w:rsidRDefault="00EF29CB" w:rsidP="00D97AAD">
            <w:pPr>
              <w:rPr>
                <w:b/>
              </w:rPr>
            </w:pPr>
            <w:r w:rsidRPr="00901D88">
              <w:t xml:space="preserve">    </w:t>
            </w:r>
            <w:r w:rsidRPr="00901D88">
              <w:rPr>
                <w:b/>
              </w:rPr>
              <w:t xml:space="preserve">do którego jest adresowana oferta 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EF29CB" w:rsidRPr="00901D88" w:rsidRDefault="00EF29CB" w:rsidP="00814610"/>
        </w:tc>
      </w:tr>
      <w:tr w:rsidR="00EF29CB" w:rsidRPr="00901D88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EF29CB" w:rsidRPr="00901D88" w:rsidRDefault="00EF29CB" w:rsidP="00B45D0A">
            <w:pPr>
              <w:rPr>
                <w:b/>
              </w:rPr>
            </w:pPr>
            <w:r w:rsidRPr="00901D88">
              <w:rPr>
                <w:b/>
              </w:rPr>
              <w:t>2. Rodzaj zadania publicznego</w:t>
            </w:r>
            <w:r w:rsidRPr="00901D88">
              <w:rPr>
                <w:rStyle w:val="FootnoteReference"/>
              </w:rPr>
              <w:footnoteReference w:id="1"/>
            </w:r>
            <w:r w:rsidRPr="00901D88">
              <w:rPr>
                <w:vertAlign w:val="superscript"/>
              </w:rPr>
              <w:t>)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EF29CB" w:rsidRPr="00901D88" w:rsidRDefault="00EF29CB" w:rsidP="00814610"/>
        </w:tc>
      </w:tr>
      <w:tr w:rsidR="00EF29CB" w:rsidRPr="00901D88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EF29CB" w:rsidRPr="00901D88" w:rsidRDefault="00EF29CB" w:rsidP="00B45D0A">
            <w:pPr>
              <w:rPr>
                <w:b/>
              </w:rPr>
            </w:pPr>
            <w:r w:rsidRPr="00901D88">
              <w:rPr>
                <w:b/>
              </w:rPr>
              <w:t>3. Tytuł zadania publicznego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EF29CB" w:rsidRPr="00901D88" w:rsidRDefault="00EF29CB" w:rsidP="00814610"/>
        </w:tc>
      </w:tr>
      <w:tr w:rsidR="00EF29CB" w:rsidRPr="00901D88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EF29CB" w:rsidRPr="00901D88" w:rsidRDefault="00EF29CB" w:rsidP="00B45D0A">
            <w:pPr>
              <w:rPr>
                <w:b/>
              </w:rPr>
            </w:pPr>
            <w:r w:rsidRPr="00901D88">
              <w:rPr>
                <w:b/>
              </w:rPr>
              <w:t>4. Termin realizacji zadania publicznego</w:t>
            </w:r>
          </w:p>
        </w:tc>
        <w:tc>
          <w:tcPr>
            <w:tcW w:w="1276" w:type="dxa"/>
            <w:shd w:val="clear" w:color="auto" w:fill="DDD9C3"/>
          </w:tcPr>
          <w:p w:rsidR="00EF29CB" w:rsidRPr="00901D88" w:rsidRDefault="00EF29CB" w:rsidP="00814610">
            <w:r w:rsidRPr="00901D88">
              <w:t>Data rozpoczęcia</w:t>
            </w:r>
          </w:p>
        </w:tc>
        <w:tc>
          <w:tcPr>
            <w:tcW w:w="1984" w:type="dxa"/>
            <w:shd w:val="clear" w:color="auto" w:fill="FFFFFF"/>
          </w:tcPr>
          <w:p w:rsidR="00EF29CB" w:rsidRPr="00901D88" w:rsidRDefault="00EF29CB" w:rsidP="00814610"/>
        </w:tc>
        <w:tc>
          <w:tcPr>
            <w:tcW w:w="1276" w:type="dxa"/>
            <w:shd w:val="clear" w:color="auto" w:fill="DDD9C3"/>
          </w:tcPr>
          <w:p w:rsidR="00EF29CB" w:rsidRPr="00901D88" w:rsidRDefault="00EF29CB" w:rsidP="00814610">
            <w:r w:rsidRPr="00901D88">
              <w:t xml:space="preserve">Data </w:t>
            </w:r>
          </w:p>
          <w:p w:rsidR="00EF29CB" w:rsidRPr="00901D88" w:rsidRDefault="00EF29CB" w:rsidP="00814610">
            <w:r w:rsidRPr="00901D88">
              <w:t>zakończenia</w:t>
            </w:r>
          </w:p>
        </w:tc>
        <w:tc>
          <w:tcPr>
            <w:tcW w:w="1843" w:type="dxa"/>
            <w:shd w:val="clear" w:color="auto" w:fill="FFFFFF"/>
          </w:tcPr>
          <w:p w:rsidR="00EF29CB" w:rsidRPr="00901D88" w:rsidRDefault="00EF29CB" w:rsidP="00814610"/>
        </w:tc>
      </w:tr>
    </w:tbl>
    <w:p w:rsidR="00EF29CB" w:rsidRPr="00901D88" w:rsidRDefault="00EF29CB" w:rsidP="00984FF1">
      <w:pPr>
        <w:jc w:val="both"/>
        <w:rPr>
          <w:b/>
        </w:rPr>
      </w:pPr>
    </w:p>
    <w:p w:rsidR="00EF29CB" w:rsidRPr="00901D88" w:rsidRDefault="00EF29CB" w:rsidP="001B78BF">
      <w:pPr>
        <w:widowControl w:val="0"/>
        <w:autoSpaceDE w:val="0"/>
        <w:autoSpaceDN w:val="0"/>
        <w:adjustRightInd w:val="0"/>
        <w:ind w:left="284" w:hanging="284"/>
        <w:jc w:val="both"/>
        <w:rPr>
          <w:b/>
          <w:bCs/>
          <w:color w:val="auto"/>
        </w:rPr>
      </w:pPr>
      <w:r w:rsidRPr="00901D88">
        <w:rPr>
          <w:b/>
          <w:bCs/>
          <w:color w:val="auto"/>
        </w:rPr>
        <w:t xml:space="preserve">II. Dane oferenta(-tów) </w:t>
      </w:r>
    </w:p>
    <w:p w:rsidR="00EF29CB" w:rsidRPr="00901D88" w:rsidRDefault="00EF29CB" w:rsidP="00663D27">
      <w:pPr>
        <w:widowControl w:val="0"/>
        <w:autoSpaceDE w:val="0"/>
        <w:autoSpaceDN w:val="0"/>
        <w:adjustRightInd w:val="0"/>
        <w:ind w:left="284" w:hanging="284"/>
        <w:jc w:val="both"/>
        <w:rPr>
          <w:i/>
          <w:color w:val="auto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95"/>
        <w:gridCol w:w="6379"/>
      </w:tblGrid>
      <w:tr w:rsidR="00EF29CB" w:rsidRPr="00901D88" w:rsidTr="000A26DB">
        <w:trPr>
          <w:trHeight w:val="543"/>
        </w:trPr>
        <w:tc>
          <w:tcPr>
            <w:tcW w:w="10774" w:type="dxa"/>
            <w:gridSpan w:val="2"/>
            <w:shd w:val="clear" w:color="auto" w:fill="DDD9C3"/>
            <w:vAlign w:val="center"/>
          </w:tcPr>
          <w:p w:rsidR="00EF29CB" w:rsidRPr="00901D88" w:rsidRDefault="00EF29CB" w:rsidP="00B01A54">
            <w:pPr>
              <w:autoSpaceDE w:val="0"/>
              <w:autoSpaceDN w:val="0"/>
              <w:adjustRightInd w:val="0"/>
              <w:ind w:left="317" w:hanging="283"/>
              <w:jc w:val="both"/>
              <w:rPr>
                <w:b/>
              </w:rPr>
            </w:pPr>
            <w:r w:rsidRPr="00901D88">
              <w:rPr>
                <w:b/>
              </w:rPr>
              <w:t xml:space="preserve">1. Nazwa oferenta(-tów), numer w Krajowym Rejestrze Sądowym lub innej ewidencji, adres siedziby lub adres do korespondencji </w:t>
            </w:r>
          </w:p>
        </w:tc>
      </w:tr>
      <w:tr w:rsidR="00EF29CB" w:rsidRPr="00901D88" w:rsidTr="000A26DB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:rsidR="00EF29CB" w:rsidRPr="00901D88" w:rsidRDefault="00EF29CB" w:rsidP="00B518FA"/>
          <w:p w:rsidR="00EF29CB" w:rsidRPr="00901D88" w:rsidRDefault="00EF29CB" w:rsidP="00B518FA"/>
          <w:p w:rsidR="00EF29CB" w:rsidRPr="00901D88" w:rsidRDefault="00EF29CB" w:rsidP="00B518FA"/>
          <w:p w:rsidR="00EF29CB" w:rsidRPr="00901D88" w:rsidRDefault="00EF29CB" w:rsidP="00B518FA"/>
          <w:p w:rsidR="00EF29CB" w:rsidRPr="00901D88" w:rsidRDefault="00EF29CB" w:rsidP="00B518FA"/>
          <w:p w:rsidR="00EF29CB" w:rsidRPr="00901D88" w:rsidRDefault="00EF29CB" w:rsidP="00B518FA"/>
        </w:tc>
      </w:tr>
      <w:tr w:rsidR="00EF29CB" w:rsidRPr="00901D88" w:rsidTr="000A26DB">
        <w:trPr>
          <w:trHeight w:val="993"/>
        </w:trPr>
        <w:tc>
          <w:tcPr>
            <w:tcW w:w="4395" w:type="dxa"/>
            <w:shd w:val="clear" w:color="auto" w:fill="DDD9C3"/>
            <w:vAlign w:val="center"/>
          </w:tcPr>
          <w:p w:rsidR="00EF29CB" w:rsidRPr="00901D88" w:rsidRDefault="00EF29CB" w:rsidP="00B01A54">
            <w:pPr>
              <w:ind w:left="176" w:hanging="176"/>
              <w:rPr>
                <w:i/>
              </w:rPr>
            </w:pPr>
            <w:r w:rsidRPr="00901D88">
              <w:rPr>
                <w:b/>
              </w:rPr>
              <w:t>2. Inne dodatkowe dane kontaktowe, w tym dane osób upoważnionych do składania wyjaśnień dotyczących oferty</w:t>
            </w:r>
            <w:r w:rsidRPr="00901D88">
              <w:t xml:space="preserve"> (np. numer telefonu, adres poczty elektronicznej, numer faksu)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EF29CB" w:rsidRPr="00901D88" w:rsidRDefault="00EF29CB" w:rsidP="00B518FA"/>
          <w:p w:rsidR="00EF29CB" w:rsidRPr="00901D88" w:rsidRDefault="00EF29CB" w:rsidP="00B518FA"/>
          <w:p w:rsidR="00EF29CB" w:rsidRPr="00901D88" w:rsidRDefault="00EF29CB" w:rsidP="00B518FA"/>
          <w:p w:rsidR="00EF29CB" w:rsidRPr="00901D88" w:rsidRDefault="00EF29CB" w:rsidP="00B518FA"/>
          <w:p w:rsidR="00EF29CB" w:rsidRPr="00901D88" w:rsidRDefault="00EF29CB" w:rsidP="00B518FA"/>
          <w:p w:rsidR="00EF29CB" w:rsidRPr="00901D88" w:rsidRDefault="00EF29CB" w:rsidP="00B518FA"/>
        </w:tc>
      </w:tr>
      <w:tr w:rsidR="00EF29CB" w:rsidRPr="00901D88" w:rsidTr="000A26DB">
        <w:tc>
          <w:tcPr>
            <w:tcW w:w="10774" w:type="dxa"/>
            <w:gridSpan w:val="2"/>
            <w:shd w:val="clear" w:color="auto" w:fill="DDD9C3"/>
          </w:tcPr>
          <w:p w:rsidR="00EF29CB" w:rsidRPr="00901D88" w:rsidRDefault="00EF29CB" w:rsidP="00B01A54">
            <w:pPr>
              <w:widowControl w:val="0"/>
              <w:autoSpaceDE w:val="0"/>
              <w:autoSpaceDN w:val="0"/>
              <w:adjustRightInd w:val="0"/>
              <w:ind w:left="176" w:hanging="176"/>
              <w:jc w:val="both"/>
              <w:rPr>
                <w:color w:val="auto"/>
              </w:rPr>
            </w:pPr>
            <w:r w:rsidRPr="00901D88">
              <w:rPr>
                <w:b/>
                <w:color w:val="auto"/>
              </w:rPr>
              <w:t xml:space="preserve">3. </w:t>
            </w:r>
            <w:r w:rsidRPr="00901D88">
              <w:rPr>
                <w:b/>
              </w:rPr>
              <w:t xml:space="preserve">Nazwa, adres i dane kontaktowe jednostki organizacyjnej bezpośrednio wykonującej zadanie publiczne, o którym mowa </w:t>
            </w:r>
            <w:r w:rsidRPr="00901D88">
              <w:rPr>
                <w:b/>
              </w:rPr>
              <w:br/>
              <w:t xml:space="preserve"> w</w:t>
            </w:r>
            <w:r w:rsidRPr="00901D88">
              <w:rPr>
                <w:b/>
                <w:color w:val="auto"/>
              </w:rPr>
              <w:t xml:space="preserve"> ofercie</w:t>
            </w:r>
            <w:r w:rsidRPr="00901D88">
              <w:rPr>
                <w:color w:val="auto"/>
                <w:vertAlign w:val="superscript"/>
              </w:rPr>
              <w:t xml:space="preserve"> </w:t>
            </w:r>
            <w:r w:rsidRPr="00901D88">
              <w:rPr>
                <w:color w:val="auto"/>
              </w:rPr>
              <w:t>(</w:t>
            </w:r>
            <w:r w:rsidRPr="00901D88">
              <w:t xml:space="preserve">należy wypełnić, jeżeli zadanie ma być realizowane przez oddział terenowy, placówkę lub inną jednostkę organizacyjną oferenta) </w:t>
            </w:r>
          </w:p>
        </w:tc>
      </w:tr>
      <w:tr w:rsidR="00EF29CB" w:rsidRPr="00901D88" w:rsidTr="004836AC">
        <w:tc>
          <w:tcPr>
            <w:tcW w:w="10774" w:type="dxa"/>
            <w:gridSpan w:val="2"/>
            <w:shd w:val="clear" w:color="auto" w:fill="FFFFFF"/>
          </w:tcPr>
          <w:p w:rsidR="00EF29CB" w:rsidRPr="00901D88" w:rsidRDefault="00EF29CB" w:rsidP="00D15378">
            <w:pPr>
              <w:spacing w:line="360" w:lineRule="auto"/>
              <w:jc w:val="both"/>
            </w:pPr>
          </w:p>
          <w:p w:rsidR="00EF29CB" w:rsidRPr="00901D88" w:rsidRDefault="00EF29CB" w:rsidP="00D15378">
            <w:pPr>
              <w:spacing w:line="360" w:lineRule="auto"/>
              <w:jc w:val="both"/>
            </w:pPr>
          </w:p>
          <w:p w:rsidR="00EF29CB" w:rsidRPr="00901D88" w:rsidRDefault="00EF29CB" w:rsidP="00D15378">
            <w:pPr>
              <w:spacing w:line="360" w:lineRule="auto"/>
              <w:jc w:val="both"/>
            </w:pPr>
          </w:p>
        </w:tc>
      </w:tr>
      <w:tr w:rsidR="00EF29CB" w:rsidRPr="00901D88" w:rsidTr="00B01A54">
        <w:trPr>
          <w:trHeight w:val="365"/>
        </w:trPr>
        <w:tc>
          <w:tcPr>
            <w:tcW w:w="10774" w:type="dxa"/>
            <w:gridSpan w:val="2"/>
            <w:shd w:val="clear" w:color="auto" w:fill="DDD9C3"/>
            <w:vAlign w:val="center"/>
          </w:tcPr>
          <w:p w:rsidR="00EF29CB" w:rsidRPr="00901D88" w:rsidRDefault="00EF29CB" w:rsidP="00F85E17">
            <w:pPr>
              <w:widowControl w:val="0"/>
              <w:tabs>
                <w:tab w:val="left" w:pos="710"/>
              </w:tabs>
              <w:autoSpaceDE w:val="0"/>
              <w:autoSpaceDN w:val="0"/>
              <w:adjustRightInd w:val="0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4. Przedmiot działalności pożytku publicznego:</w:t>
            </w:r>
          </w:p>
        </w:tc>
      </w:tr>
      <w:tr w:rsidR="00EF29CB" w:rsidRPr="00901D88" w:rsidTr="004836AC">
        <w:tc>
          <w:tcPr>
            <w:tcW w:w="10774" w:type="dxa"/>
            <w:gridSpan w:val="2"/>
            <w:shd w:val="clear" w:color="auto" w:fill="FFFFFF"/>
          </w:tcPr>
          <w:p w:rsidR="00EF29CB" w:rsidRPr="00901D88" w:rsidRDefault="00EF29CB" w:rsidP="004836AC">
            <w:pPr>
              <w:pStyle w:val="ListParagraph"/>
              <w:numPr>
                <w:ilvl w:val="0"/>
                <w:numId w:val="32"/>
              </w:numPr>
              <w:spacing w:line="360" w:lineRule="auto"/>
              <w:jc w:val="both"/>
            </w:pPr>
            <w:r w:rsidRPr="00901D88">
              <w:t>działalność nieodpłatna pożytku publicznego:</w:t>
            </w:r>
          </w:p>
          <w:p w:rsidR="00EF29CB" w:rsidRPr="00901D88" w:rsidRDefault="00EF29CB" w:rsidP="000E2A48">
            <w:pPr>
              <w:spacing w:line="360" w:lineRule="auto"/>
              <w:jc w:val="both"/>
            </w:pPr>
          </w:p>
          <w:p w:rsidR="00EF29CB" w:rsidRPr="00901D88" w:rsidRDefault="00EF29CB" w:rsidP="000E2A48">
            <w:pPr>
              <w:spacing w:line="360" w:lineRule="auto"/>
              <w:jc w:val="both"/>
            </w:pPr>
          </w:p>
          <w:p w:rsidR="00EF29CB" w:rsidRPr="00901D88" w:rsidRDefault="00EF29CB" w:rsidP="000E2A48">
            <w:pPr>
              <w:spacing w:line="360" w:lineRule="auto"/>
              <w:jc w:val="both"/>
            </w:pPr>
          </w:p>
        </w:tc>
      </w:tr>
      <w:tr w:rsidR="00EF29CB" w:rsidRPr="00901D88" w:rsidTr="000A26DB">
        <w:tc>
          <w:tcPr>
            <w:tcW w:w="10774" w:type="dxa"/>
            <w:gridSpan w:val="2"/>
            <w:shd w:val="clear" w:color="auto" w:fill="FFFFFF"/>
          </w:tcPr>
          <w:p w:rsidR="00EF29CB" w:rsidRPr="00901D88" w:rsidRDefault="00EF29CB" w:rsidP="004836AC">
            <w:pPr>
              <w:pStyle w:val="ListParagraph"/>
              <w:numPr>
                <w:ilvl w:val="0"/>
                <w:numId w:val="32"/>
              </w:numPr>
              <w:spacing w:line="360" w:lineRule="auto"/>
              <w:jc w:val="both"/>
            </w:pPr>
            <w:r w:rsidRPr="00901D88">
              <w:t>działalność odpłatna pożytku publicznego:</w:t>
            </w:r>
          </w:p>
          <w:p w:rsidR="00EF29CB" w:rsidRPr="00901D88" w:rsidRDefault="00EF29CB" w:rsidP="000E2A48">
            <w:pPr>
              <w:spacing w:line="360" w:lineRule="auto"/>
              <w:jc w:val="both"/>
            </w:pPr>
          </w:p>
          <w:p w:rsidR="00EF29CB" w:rsidRPr="00901D88" w:rsidRDefault="00EF29CB" w:rsidP="000E2A48">
            <w:pPr>
              <w:spacing w:line="360" w:lineRule="auto"/>
              <w:jc w:val="both"/>
            </w:pPr>
          </w:p>
          <w:p w:rsidR="00EF29CB" w:rsidRPr="00901D88" w:rsidRDefault="00EF29CB" w:rsidP="000E2A48">
            <w:pPr>
              <w:spacing w:line="360" w:lineRule="auto"/>
              <w:jc w:val="both"/>
            </w:pPr>
          </w:p>
        </w:tc>
      </w:tr>
    </w:tbl>
    <w:p w:rsidR="00EF29CB" w:rsidRPr="00901D88" w:rsidRDefault="00EF29CB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b/>
          <w:bCs/>
          <w:color w:val="auto"/>
        </w:rPr>
      </w:pPr>
    </w:p>
    <w:p w:rsidR="00EF29CB" w:rsidRPr="00901D88" w:rsidRDefault="00EF29CB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b/>
          <w:bCs/>
          <w:color w:val="auto"/>
          <w:vertAlign w:val="superscript"/>
        </w:rPr>
      </w:pPr>
      <w:r w:rsidRPr="00901D88">
        <w:rPr>
          <w:b/>
          <w:bCs/>
          <w:color w:val="auto"/>
        </w:rPr>
        <w:t xml:space="preserve">III. Informacja o sposobie reprezentacji oferenta(-tów) wobec organu administracji publicznej, </w:t>
      </w:r>
      <w:r w:rsidRPr="00901D88">
        <w:rPr>
          <w:b/>
          <w:bCs/>
          <w:color w:val="auto"/>
        </w:rPr>
        <w:br/>
        <w:t>w tym imiona i nazwiska osób upoważnionych do reprezentowania</w:t>
      </w:r>
      <w:r w:rsidRPr="00901D88">
        <w:t xml:space="preserve"> </w:t>
      </w:r>
      <w:r w:rsidRPr="00901D88">
        <w:rPr>
          <w:b/>
          <w:bCs/>
          <w:color w:val="auto"/>
        </w:rPr>
        <w:t>oferenta(-tów) wobec organu administracji publicznej, wraz z przytoczeniem podstawy prawnej</w:t>
      </w:r>
      <w:r w:rsidRPr="00901D88">
        <w:rPr>
          <w:rStyle w:val="FootnoteReference"/>
          <w:bCs/>
          <w:color w:val="auto"/>
        </w:rPr>
        <w:footnoteReference w:id="2"/>
      </w:r>
      <w:r w:rsidRPr="00901D88">
        <w:rPr>
          <w:bCs/>
          <w:color w:val="auto"/>
          <w:vertAlign w:val="superscript"/>
        </w:rPr>
        <w:t>)</w:t>
      </w:r>
    </w:p>
    <w:p w:rsidR="00EF29CB" w:rsidRPr="00901D88" w:rsidRDefault="00EF29CB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b/>
          <w:bCs/>
          <w:color w:val="auto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EF29CB" w:rsidRPr="00901D88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9CB" w:rsidRPr="00901D88" w:rsidRDefault="00EF29CB" w:rsidP="005229DE">
            <w:pPr>
              <w:spacing w:line="360" w:lineRule="auto"/>
              <w:jc w:val="both"/>
            </w:pPr>
          </w:p>
          <w:p w:rsidR="00EF29CB" w:rsidRPr="00901D88" w:rsidRDefault="00EF29CB" w:rsidP="005229DE">
            <w:pPr>
              <w:spacing w:line="360" w:lineRule="auto"/>
              <w:jc w:val="both"/>
            </w:pPr>
          </w:p>
          <w:p w:rsidR="00EF29CB" w:rsidRPr="00901D88" w:rsidRDefault="00EF29CB" w:rsidP="005229DE">
            <w:pPr>
              <w:spacing w:line="360" w:lineRule="auto"/>
              <w:jc w:val="both"/>
            </w:pPr>
          </w:p>
        </w:tc>
      </w:tr>
    </w:tbl>
    <w:p w:rsidR="00EF29CB" w:rsidRPr="00901D88" w:rsidRDefault="00EF29CB" w:rsidP="00237EAE">
      <w:pPr>
        <w:widowControl w:val="0"/>
        <w:autoSpaceDE w:val="0"/>
        <w:autoSpaceDN w:val="0"/>
        <w:adjustRightInd w:val="0"/>
        <w:jc w:val="both"/>
        <w:rPr>
          <w:b/>
          <w:bCs/>
          <w:color w:val="auto"/>
        </w:rPr>
      </w:pPr>
    </w:p>
    <w:p w:rsidR="00EF29CB" w:rsidRPr="00901D88" w:rsidRDefault="00EF29CB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b/>
          <w:bCs/>
          <w:color w:val="auto"/>
        </w:rPr>
      </w:pPr>
      <w:r w:rsidRPr="00901D88">
        <w:rPr>
          <w:b/>
          <w:bCs/>
          <w:color w:val="auto"/>
        </w:rPr>
        <w:t>IV.</w:t>
      </w:r>
      <w:r w:rsidRPr="00901D88">
        <w:rPr>
          <w:b/>
          <w:bCs/>
          <w:color w:val="auto"/>
        </w:rPr>
        <w:tab/>
        <w:t>Szczegółowy zakres rzeczowy oraz kalkulacja przewidywanych kosztów zadania publicznego</w:t>
      </w:r>
    </w:p>
    <w:p w:rsidR="00EF29CB" w:rsidRPr="00901D88" w:rsidRDefault="00EF29CB" w:rsidP="00E24FE3">
      <w:pPr>
        <w:widowControl w:val="0"/>
        <w:autoSpaceDE w:val="0"/>
        <w:autoSpaceDN w:val="0"/>
        <w:adjustRightInd w:val="0"/>
        <w:ind w:left="567" w:hanging="244"/>
        <w:jc w:val="both"/>
        <w:rPr>
          <w:b/>
          <w:bCs/>
          <w:color w:val="auto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EF29CB" w:rsidRPr="00901D88" w:rsidTr="00B01A54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29CB" w:rsidRPr="00901D88" w:rsidRDefault="00EF29CB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b/>
                <w:bCs/>
              </w:rPr>
            </w:pPr>
            <w:r w:rsidRPr="00901D88">
              <w:rPr>
                <w:b/>
                <w:bCs/>
              </w:rPr>
              <w:t xml:space="preserve">1. Streszczenie zadania publicznego wraz ze wskazaniem miejsca jego realizacji                                                                        </w:t>
            </w:r>
          </w:p>
        </w:tc>
      </w:tr>
      <w:tr w:rsidR="00EF29CB" w:rsidRPr="00901D88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9CB" w:rsidRPr="00901D88" w:rsidRDefault="00EF29CB" w:rsidP="00FF1ACE">
            <w:pPr>
              <w:spacing w:line="360" w:lineRule="auto"/>
              <w:jc w:val="both"/>
            </w:pPr>
          </w:p>
          <w:p w:rsidR="00EF29CB" w:rsidRPr="00901D88" w:rsidRDefault="00EF29CB" w:rsidP="00FF1ACE">
            <w:pPr>
              <w:spacing w:line="360" w:lineRule="auto"/>
              <w:jc w:val="both"/>
            </w:pPr>
          </w:p>
          <w:p w:rsidR="00EF29CB" w:rsidRPr="00901D88" w:rsidRDefault="00EF29CB" w:rsidP="00FF1ACE">
            <w:pPr>
              <w:spacing w:line="360" w:lineRule="auto"/>
              <w:jc w:val="both"/>
            </w:pPr>
          </w:p>
          <w:p w:rsidR="00EF29CB" w:rsidRPr="00901D88" w:rsidRDefault="00EF29CB" w:rsidP="00FF1ACE">
            <w:pPr>
              <w:spacing w:line="360" w:lineRule="auto"/>
              <w:jc w:val="both"/>
            </w:pPr>
          </w:p>
          <w:p w:rsidR="00EF29CB" w:rsidRPr="00901D88" w:rsidRDefault="00EF29CB" w:rsidP="00FF1ACE">
            <w:pPr>
              <w:spacing w:line="360" w:lineRule="auto"/>
              <w:jc w:val="both"/>
            </w:pPr>
          </w:p>
          <w:p w:rsidR="00EF29CB" w:rsidRPr="00901D88" w:rsidRDefault="00EF29CB" w:rsidP="00FF1ACE">
            <w:pPr>
              <w:spacing w:line="360" w:lineRule="auto"/>
              <w:jc w:val="both"/>
            </w:pPr>
          </w:p>
        </w:tc>
      </w:tr>
    </w:tbl>
    <w:p w:rsidR="00EF29CB" w:rsidRPr="00901D88" w:rsidRDefault="00EF29CB" w:rsidP="00124BDD">
      <w:pPr>
        <w:widowControl w:val="0"/>
        <w:autoSpaceDE w:val="0"/>
        <w:autoSpaceDN w:val="0"/>
        <w:adjustRightInd w:val="0"/>
        <w:jc w:val="both"/>
        <w:rPr>
          <w:color w:val="auto"/>
        </w:rPr>
      </w:pPr>
    </w:p>
    <w:p w:rsidR="00EF29CB" w:rsidRPr="00901D88" w:rsidRDefault="00EF29CB" w:rsidP="00124BDD">
      <w:pPr>
        <w:widowControl w:val="0"/>
        <w:autoSpaceDE w:val="0"/>
        <w:autoSpaceDN w:val="0"/>
        <w:adjustRightInd w:val="0"/>
        <w:jc w:val="both"/>
        <w:rPr>
          <w:color w:val="auto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EF29CB" w:rsidRPr="00901D88" w:rsidTr="00B01A54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29CB" w:rsidRPr="00901D88" w:rsidRDefault="00EF29CB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b/>
                <w:bCs/>
              </w:rPr>
            </w:pPr>
            <w:r w:rsidRPr="00901D88">
              <w:rPr>
                <w:b/>
                <w:bCs/>
              </w:rPr>
              <w:t>2. Opis potrzeb wskazujących na celowość wykonania zadania publicznego wraz z liczbą oraz opisem odbiorców tego zadania</w:t>
            </w:r>
          </w:p>
        </w:tc>
      </w:tr>
      <w:tr w:rsidR="00EF29CB" w:rsidRPr="00901D88" w:rsidTr="000A26DB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9CB" w:rsidRPr="00901D88" w:rsidRDefault="00EF29CB" w:rsidP="00FF1ACE">
            <w:pPr>
              <w:spacing w:line="360" w:lineRule="auto"/>
              <w:jc w:val="both"/>
            </w:pPr>
          </w:p>
          <w:p w:rsidR="00EF29CB" w:rsidRPr="00901D88" w:rsidRDefault="00EF29CB" w:rsidP="00FF1ACE">
            <w:pPr>
              <w:spacing w:line="360" w:lineRule="auto"/>
              <w:jc w:val="both"/>
            </w:pPr>
          </w:p>
          <w:p w:rsidR="00EF29CB" w:rsidRPr="00901D88" w:rsidRDefault="00EF29CB" w:rsidP="00FF1ACE">
            <w:pPr>
              <w:spacing w:line="360" w:lineRule="auto"/>
              <w:jc w:val="both"/>
            </w:pPr>
          </w:p>
          <w:p w:rsidR="00EF29CB" w:rsidRPr="00901D88" w:rsidRDefault="00EF29CB" w:rsidP="00FF1ACE">
            <w:pPr>
              <w:spacing w:line="360" w:lineRule="auto"/>
              <w:jc w:val="both"/>
            </w:pPr>
          </w:p>
          <w:p w:rsidR="00EF29CB" w:rsidRPr="00901D88" w:rsidRDefault="00EF29CB" w:rsidP="00FF1ACE">
            <w:pPr>
              <w:spacing w:line="360" w:lineRule="auto"/>
              <w:jc w:val="both"/>
            </w:pPr>
          </w:p>
        </w:tc>
      </w:tr>
    </w:tbl>
    <w:p w:rsidR="00EF29CB" w:rsidRPr="00901D88" w:rsidRDefault="00EF29CB" w:rsidP="00124BDD">
      <w:pPr>
        <w:widowControl w:val="0"/>
        <w:autoSpaceDE w:val="0"/>
        <w:autoSpaceDN w:val="0"/>
        <w:adjustRightInd w:val="0"/>
        <w:jc w:val="both"/>
        <w:rPr>
          <w:b/>
          <w:bCs/>
          <w:color w:val="auto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EF29CB" w:rsidRPr="00901D88" w:rsidTr="003C6481">
        <w:trPr>
          <w:trHeight w:val="56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EF29CB" w:rsidRPr="00901D88" w:rsidRDefault="00EF29CB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b/>
                <w:bCs/>
                <w:vertAlign w:val="superscript"/>
              </w:rPr>
            </w:pPr>
            <w:r w:rsidRPr="00901D88">
              <w:rPr>
                <w:b/>
                <w:color w:val="auto"/>
              </w:rPr>
              <w:t>3. Uzasadnienie potrzeby dofinansowania z dotacji inwestycji związanych z realizacją zadania publicznego, w szczególności ze wskazaniem, w jaki sposób przyc</w:t>
            </w:r>
            <w:r w:rsidRPr="00901D88">
              <w:rPr>
                <w:b/>
                <w:bCs/>
              </w:rPr>
              <w:t>zyni się to do podwyższenia standardu realizacji zadania</w:t>
            </w:r>
            <w:r w:rsidRPr="00901D88">
              <w:rPr>
                <w:rStyle w:val="FootnoteReference"/>
                <w:bCs/>
              </w:rPr>
              <w:footnoteReference w:id="3"/>
            </w:r>
            <w:r w:rsidRPr="00901D88">
              <w:rPr>
                <w:bCs/>
                <w:vertAlign w:val="superscript"/>
              </w:rPr>
              <w:t>)</w:t>
            </w:r>
          </w:p>
        </w:tc>
      </w:tr>
      <w:tr w:rsidR="00EF29CB" w:rsidRPr="00901D88" w:rsidTr="003C6481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9CB" w:rsidRPr="00901D88" w:rsidRDefault="00EF29CB" w:rsidP="003C6481">
            <w:pPr>
              <w:spacing w:line="360" w:lineRule="auto"/>
              <w:jc w:val="both"/>
            </w:pPr>
          </w:p>
          <w:p w:rsidR="00EF29CB" w:rsidRPr="00901D88" w:rsidRDefault="00EF29CB" w:rsidP="003C6481">
            <w:pPr>
              <w:spacing w:line="360" w:lineRule="auto"/>
              <w:jc w:val="both"/>
            </w:pPr>
          </w:p>
          <w:p w:rsidR="00EF29CB" w:rsidRPr="00901D88" w:rsidRDefault="00EF29CB" w:rsidP="003C6481">
            <w:pPr>
              <w:spacing w:line="360" w:lineRule="auto"/>
              <w:jc w:val="both"/>
            </w:pPr>
          </w:p>
          <w:p w:rsidR="00EF29CB" w:rsidRPr="00901D88" w:rsidRDefault="00EF29CB" w:rsidP="003C6481">
            <w:pPr>
              <w:spacing w:line="360" w:lineRule="auto"/>
              <w:jc w:val="both"/>
            </w:pPr>
          </w:p>
          <w:p w:rsidR="00EF29CB" w:rsidRPr="00901D88" w:rsidRDefault="00EF29CB" w:rsidP="003C6481">
            <w:pPr>
              <w:spacing w:line="360" w:lineRule="auto"/>
              <w:jc w:val="both"/>
            </w:pPr>
          </w:p>
        </w:tc>
      </w:tr>
    </w:tbl>
    <w:p w:rsidR="00EF29CB" w:rsidRPr="00901D88" w:rsidRDefault="00EF29CB" w:rsidP="00124BDD">
      <w:pPr>
        <w:widowControl w:val="0"/>
        <w:autoSpaceDE w:val="0"/>
        <w:autoSpaceDN w:val="0"/>
        <w:adjustRightInd w:val="0"/>
        <w:jc w:val="both"/>
        <w:rPr>
          <w:b/>
          <w:bCs/>
          <w:color w:val="auto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EF29CB" w:rsidRPr="00901D88" w:rsidTr="00B01A54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29CB" w:rsidRPr="00901D88" w:rsidRDefault="00EF29CB" w:rsidP="00B01A54">
            <w:pPr>
              <w:widowControl w:val="0"/>
              <w:autoSpaceDE w:val="0"/>
              <w:autoSpaceDN w:val="0"/>
              <w:adjustRightInd w:val="0"/>
              <w:ind w:left="142"/>
              <w:rPr>
                <w:b/>
                <w:bCs/>
                <w:vertAlign w:val="superscript"/>
              </w:rPr>
            </w:pPr>
            <w:r w:rsidRPr="00901D88">
              <w:rPr>
                <w:b/>
                <w:bCs/>
              </w:rPr>
              <w:t>4. Zakładany(-ne) cel(e) realizacji zadania publicznego</w:t>
            </w:r>
          </w:p>
        </w:tc>
      </w:tr>
      <w:tr w:rsidR="00EF29CB" w:rsidRPr="00901D88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9CB" w:rsidRPr="00901D88" w:rsidRDefault="00EF29CB" w:rsidP="00FF1ACE">
            <w:pPr>
              <w:spacing w:line="360" w:lineRule="auto"/>
              <w:jc w:val="both"/>
            </w:pPr>
          </w:p>
          <w:p w:rsidR="00EF29CB" w:rsidRPr="00901D88" w:rsidRDefault="00EF29CB" w:rsidP="00FF1ACE">
            <w:pPr>
              <w:spacing w:line="360" w:lineRule="auto"/>
              <w:jc w:val="both"/>
            </w:pPr>
          </w:p>
          <w:p w:rsidR="00EF29CB" w:rsidRPr="00901D88" w:rsidRDefault="00EF29CB" w:rsidP="00FF1ACE">
            <w:pPr>
              <w:spacing w:line="360" w:lineRule="auto"/>
              <w:jc w:val="both"/>
            </w:pPr>
          </w:p>
          <w:p w:rsidR="00EF29CB" w:rsidRPr="00901D88" w:rsidRDefault="00EF29CB" w:rsidP="00FF1ACE">
            <w:pPr>
              <w:spacing w:line="360" w:lineRule="auto"/>
              <w:jc w:val="both"/>
            </w:pPr>
          </w:p>
          <w:p w:rsidR="00EF29CB" w:rsidRPr="00901D88" w:rsidRDefault="00EF29CB" w:rsidP="00FF1ACE">
            <w:pPr>
              <w:spacing w:line="360" w:lineRule="auto"/>
              <w:jc w:val="both"/>
            </w:pPr>
          </w:p>
          <w:p w:rsidR="00EF29CB" w:rsidRPr="00901D88" w:rsidRDefault="00EF29CB" w:rsidP="00FF1ACE">
            <w:pPr>
              <w:spacing w:line="360" w:lineRule="auto"/>
              <w:jc w:val="both"/>
            </w:pPr>
          </w:p>
          <w:p w:rsidR="00EF29CB" w:rsidRPr="00901D88" w:rsidRDefault="00EF29CB" w:rsidP="00FF1ACE">
            <w:pPr>
              <w:spacing w:line="360" w:lineRule="auto"/>
              <w:jc w:val="both"/>
            </w:pPr>
          </w:p>
        </w:tc>
      </w:tr>
    </w:tbl>
    <w:p w:rsidR="00EF29CB" w:rsidRPr="00901D88" w:rsidRDefault="00EF29CB" w:rsidP="00BF2058">
      <w:pPr>
        <w:widowControl w:val="0"/>
        <w:autoSpaceDE w:val="0"/>
        <w:autoSpaceDN w:val="0"/>
        <w:adjustRightInd w:val="0"/>
        <w:jc w:val="both"/>
        <w:rPr>
          <w:b/>
        </w:rPr>
      </w:pPr>
    </w:p>
    <w:tbl>
      <w:tblPr>
        <w:tblW w:w="571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71"/>
        <w:gridCol w:w="2836"/>
        <w:gridCol w:w="3967"/>
      </w:tblGrid>
      <w:tr w:rsidR="00EF29CB" w:rsidRPr="00901D88" w:rsidTr="00F64123">
        <w:tc>
          <w:tcPr>
            <w:tcW w:w="5000" w:type="pct"/>
            <w:gridSpan w:val="3"/>
            <w:shd w:val="clear" w:color="auto" w:fill="DDD9C3"/>
          </w:tcPr>
          <w:p w:rsidR="00EF29CB" w:rsidRPr="00901D88" w:rsidRDefault="00EF29CB" w:rsidP="00B01A54">
            <w:pPr>
              <w:ind w:left="317" w:hanging="283"/>
              <w:jc w:val="both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 xml:space="preserve">5. Opis zakładanych rezultatów realizacji zadania publicznego </w:t>
            </w:r>
            <w:r w:rsidRPr="00901D88">
              <w:rPr>
                <w:bCs/>
              </w:rPr>
              <w:t>(należy opisać zakładane rezultaty zadania publicznego – czy będą trwałe oraz w jakim stopniu realizacja zadania przyczyni się do osiągnięcia jego celu)</w:t>
            </w:r>
          </w:p>
        </w:tc>
      </w:tr>
      <w:tr w:rsidR="00EF29CB" w:rsidRPr="00901D88" w:rsidTr="00F64123">
        <w:tc>
          <w:tcPr>
            <w:tcW w:w="5000" w:type="pct"/>
            <w:gridSpan w:val="3"/>
            <w:shd w:val="clear" w:color="auto" w:fill="FFFFFF"/>
          </w:tcPr>
          <w:p w:rsidR="00EF29CB" w:rsidRPr="00901D88" w:rsidRDefault="00EF29CB" w:rsidP="00CC2CC8">
            <w:pPr>
              <w:jc w:val="both"/>
              <w:rPr>
                <w:b/>
                <w:color w:val="auto"/>
              </w:rPr>
            </w:pPr>
          </w:p>
          <w:p w:rsidR="00EF29CB" w:rsidRPr="00901D88" w:rsidRDefault="00EF29CB" w:rsidP="00CC2CC8">
            <w:pPr>
              <w:jc w:val="both"/>
              <w:rPr>
                <w:b/>
                <w:color w:val="auto"/>
              </w:rPr>
            </w:pPr>
          </w:p>
          <w:p w:rsidR="00EF29CB" w:rsidRPr="00901D88" w:rsidRDefault="00EF29CB" w:rsidP="00CC2CC8">
            <w:pPr>
              <w:jc w:val="both"/>
              <w:rPr>
                <w:b/>
                <w:color w:val="auto"/>
              </w:rPr>
            </w:pPr>
          </w:p>
          <w:p w:rsidR="00EF29CB" w:rsidRPr="00901D88" w:rsidRDefault="00EF29CB" w:rsidP="00CC2CC8">
            <w:pPr>
              <w:jc w:val="both"/>
              <w:rPr>
                <w:b/>
                <w:color w:val="auto"/>
              </w:rPr>
            </w:pPr>
          </w:p>
          <w:p w:rsidR="00EF29CB" w:rsidRPr="00901D88" w:rsidRDefault="00EF29CB" w:rsidP="00CC2CC8">
            <w:pPr>
              <w:jc w:val="both"/>
              <w:rPr>
                <w:b/>
                <w:color w:val="auto"/>
              </w:rPr>
            </w:pPr>
          </w:p>
          <w:p w:rsidR="00EF29CB" w:rsidRPr="00901D88" w:rsidRDefault="00EF29CB" w:rsidP="00CC2CC8">
            <w:pPr>
              <w:jc w:val="both"/>
              <w:rPr>
                <w:b/>
                <w:color w:val="auto"/>
              </w:rPr>
            </w:pPr>
          </w:p>
          <w:p w:rsidR="00EF29CB" w:rsidRPr="00901D88" w:rsidRDefault="00EF29CB" w:rsidP="00CC2CC8">
            <w:pPr>
              <w:jc w:val="both"/>
              <w:rPr>
                <w:b/>
                <w:color w:val="auto"/>
              </w:rPr>
            </w:pPr>
          </w:p>
          <w:p w:rsidR="00EF29CB" w:rsidRPr="00901D88" w:rsidRDefault="00EF29CB" w:rsidP="00CC2CC8">
            <w:pPr>
              <w:jc w:val="both"/>
              <w:rPr>
                <w:b/>
                <w:color w:val="auto"/>
              </w:rPr>
            </w:pPr>
          </w:p>
          <w:p w:rsidR="00EF29CB" w:rsidRPr="00901D88" w:rsidRDefault="00EF29CB" w:rsidP="00CC2CC8">
            <w:pPr>
              <w:jc w:val="both"/>
              <w:rPr>
                <w:b/>
                <w:color w:val="auto"/>
              </w:rPr>
            </w:pPr>
          </w:p>
          <w:p w:rsidR="00EF29CB" w:rsidRPr="00901D88" w:rsidRDefault="00EF29CB" w:rsidP="00CC2CC8">
            <w:pPr>
              <w:jc w:val="both"/>
              <w:rPr>
                <w:b/>
                <w:color w:val="auto"/>
              </w:rPr>
            </w:pPr>
          </w:p>
          <w:p w:rsidR="00EF29CB" w:rsidRPr="00901D88" w:rsidRDefault="00EF29CB" w:rsidP="00CC2CC8">
            <w:pPr>
              <w:jc w:val="both"/>
              <w:rPr>
                <w:b/>
                <w:color w:val="auto"/>
              </w:rPr>
            </w:pPr>
          </w:p>
          <w:p w:rsidR="00EF29CB" w:rsidRPr="00901D88" w:rsidRDefault="00EF29CB" w:rsidP="00CC2CC8">
            <w:pPr>
              <w:jc w:val="both"/>
              <w:rPr>
                <w:b/>
                <w:color w:val="auto"/>
              </w:rPr>
            </w:pPr>
          </w:p>
        </w:tc>
      </w:tr>
      <w:tr w:rsidR="00EF29CB" w:rsidRPr="00901D88" w:rsidTr="00B01A54">
        <w:trPr>
          <w:trHeight w:val="373"/>
        </w:trPr>
        <w:tc>
          <w:tcPr>
            <w:tcW w:w="5000" w:type="pct"/>
            <w:gridSpan w:val="3"/>
            <w:shd w:val="clear" w:color="auto" w:fill="DDD9C3"/>
            <w:vAlign w:val="center"/>
          </w:tcPr>
          <w:p w:rsidR="00EF29CB" w:rsidRPr="00901D88" w:rsidRDefault="00EF29CB" w:rsidP="00B01A54">
            <w:pPr>
              <w:rPr>
                <w:color w:val="auto"/>
                <w:vertAlign w:val="superscript"/>
              </w:rPr>
            </w:pPr>
            <w:r w:rsidRPr="00901D88">
              <w:rPr>
                <w:b/>
                <w:bCs/>
              </w:rPr>
              <w:t>Dodatkowe informacje dotyczące rezultatów realizacji zadania publicznego</w:t>
            </w:r>
            <w:r w:rsidRPr="00901D88">
              <w:rPr>
                <w:rStyle w:val="FootnoteReference"/>
                <w:bCs/>
              </w:rPr>
              <w:footnoteReference w:id="4"/>
            </w:r>
            <w:r w:rsidRPr="00901D88">
              <w:rPr>
                <w:bCs/>
                <w:vertAlign w:val="superscript"/>
              </w:rPr>
              <w:t>)</w:t>
            </w:r>
          </w:p>
        </w:tc>
      </w:tr>
      <w:tr w:rsidR="00EF29CB" w:rsidRPr="00901D88" w:rsidTr="00F64123">
        <w:tc>
          <w:tcPr>
            <w:tcW w:w="1843" w:type="pct"/>
            <w:shd w:val="clear" w:color="auto" w:fill="DDD9C3"/>
            <w:vAlign w:val="center"/>
          </w:tcPr>
          <w:p w:rsidR="00EF29CB" w:rsidRPr="00901D88" w:rsidRDefault="00EF29CB" w:rsidP="00D44820">
            <w:pPr>
              <w:jc w:val="center"/>
              <w:rPr>
                <w:b/>
                <w:color w:val="auto"/>
                <w:vertAlign w:val="superscript"/>
              </w:rPr>
            </w:pPr>
            <w:r w:rsidRPr="00901D88">
              <w:rPr>
                <w:b/>
                <w:color w:val="auto"/>
              </w:rPr>
              <w:t>Zakładane rezultaty zadania publicznego</w:t>
            </w:r>
          </w:p>
        </w:tc>
        <w:tc>
          <w:tcPr>
            <w:tcW w:w="1316" w:type="pct"/>
            <w:shd w:val="clear" w:color="auto" w:fill="DDD9C3"/>
            <w:vAlign w:val="center"/>
          </w:tcPr>
          <w:p w:rsidR="00EF29CB" w:rsidRPr="00901D88" w:rsidRDefault="00EF29CB" w:rsidP="00CC2CC8">
            <w:pPr>
              <w:jc w:val="center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Planowany poziom osiągnięcia rezultatów (wartość docelowa)</w:t>
            </w:r>
          </w:p>
        </w:tc>
        <w:tc>
          <w:tcPr>
            <w:tcW w:w="1841" w:type="pct"/>
            <w:shd w:val="clear" w:color="auto" w:fill="DDD9C3"/>
            <w:vAlign w:val="center"/>
          </w:tcPr>
          <w:p w:rsidR="00EF29CB" w:rsidRPr="00901D88" w:rsidRDefault="00EF29CB" w:rsidP="00ED42DF">
            <w:pPr>
              <w:jc w:val="center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Sposób monitorowania rezultatów / źródło informacji o osiągnięciu wskaźnika</w:t>
            </w:r>
          </w:p>
        </w:tc>
      </w:tr>
      <w:tr w:rsidR="00EF29CB" w:rsidRPr="00901D88" w:rsidTr="00F64123">
        <w:tc>
          <w:tcPr>
            <w:tcW w:w="1843" w:type="pct"/>
          </w:tcPr>
          <w:p w:rsidR="00EF29CB" w:rsidRPr="00901D88" w:rsidRDefault="00EF29CB" w:rsidP="00CC2CC8">
            <w:pPr>
              <w:jc w:val="both"/>
              <w:rPr>
                <w:color w:val="auto"/>
              </w:rPr>
            </w:pPr>
          </w:p>
          <w:p w:rsidR="00EF29CB" w:rsidRPr="00901D88" w:rsidRDefault="00EF29CB" w:rsidP="00CC2CC8">
            <w:pPr>
              <w:jc w:val="both"/>
              <w:rPr>
                <w:color w:val="auto"/>
              </w:rPr>
            </w:pPr>
          </w:p>
          <w:p w:rsidR="00EF29CB" w:rsidRPr="00901D88" w:rsidRDefault="00EF29CB" w:rsidP="00CC2CC8">
            <w:pPr>
              <w:jc w:val="both"/>
              <w:rPr>
                <w:color w:val="auto"/>
              </w:rPr>
            </w:pPr>
          </w:p>
        </w:tc>
        <w:tc>
          <w:tcPr>
            <w:tcW w:w="1316" w:type="pct"/>
          </w:tcPr>
          <w:p w:rsidR="00EF29CB" w:rsidRPr="00901D88" w:rsidRDefault="00EF29CB" w:rsidP="00CC2CC8">
            <w:pPr>
              <w:jc w:val="both"/>
              <w:rPr>
                <w:color w:val="auto"/>
              </w:rPr>
            </w:pPr>
          </w:p>
        </w:tc>
        <w:tc>
          <w:tcPr>
            <w:tcW w:w="1841" w:type="pct"/>
          </w:tcPr>
          <w:p w:rsidR="00EF29CB" w:rsidRPr="00901D88" w:rsidRDefault="00EF29CB" w:rsidP="00CC2CC8">
            <w:pPr>
              <w:jc w:val="both"/>
              <w:rPr>
                <w:color w:val="auto"/>
              </w:rPr>
            </w:pPr>
          </w:p>
        </w:tc>
      </w:tr>
      <w:tr w:rsidR="00EF29CB" w:rsidRPr="00901D88" w:rsidTr="00F64123">
        <w:tc>
          <w:tcPr>
            <w:tcW w:w="1843" w:type="pct"/>
          </w:tcPr>
          <w:p w:rsidR="00EF29CB" w:rsidRPr="00901D88" w:rsidRDefault="00EF29CB" w:rsidP="00CC2CC8">
            <w:pPr>
              <w:jc w:val="both"/>
              <w:rPr>
                <w:color w:val="auto"/>
              </w:rPr>
            </w:pPr>
          </w:p>
          <w:p w:rsidR="00EF29CB" w:rsidRPr="00901D88" w:rsidRDefault="00EF29CB" w:rsidP="00CC2CC8">
            <w:pPr>
              <w:jc w:val="both"/>
              <w:rPr>
                <w:color w:val="auto"/>
              </w:rPr>
            </w:pPr>
          </w:p>
          <w:p w:rsidR="00EF29CB" w:rsidRPr="00901D88" w:rsidRDefault="00EF29CB" w:rsidP="00CC2CC8">
            <w:pPr>
              <w:jc w:val="both"/>
              <w:rPr>
                <w:color w:val="auto"/>
              </w:rPr>
            </w:pPr>
          </w:p>
        </w:tc>
        <w:tc>
          <w:tcPr>
            <w:tcW w:w="1316" w:type="pct"/>
          </w:tcPr>
          <w:p w:rsidR="00EF29CB" w:rsidRPr="00901D88" w:rsidRDefault="00EF29CB" w:rsidP="00CC2CC8">
            <w:pPr>
              <w:jc w:val="both"/>
              <w:rPr>
                <w:color w:val="auto"/>
              </w:rPr>
            </w:pPr>
          </w:p>
        </w:tc>
        <w:tc>
          <w:tcPr>
            <w:tcW w:w="1841" w:type="pct"/>
          </w:tcPr>
          <w:p w:rsidR="00EF29CB" w:rsidRPr="00901D88" w:rsidRDefault="00EF29CB" w:rsidP="00CC2CC8">
            <w:pPr>
              <w:jc w:val="both"/>
              <w:rPr>
                <w:color w:val="auto"/>
              </w:rPr>
            </w:pPr>
          </w:p>
        </w:tc>
      </w:tr>
      <w:tr w:rsidR="00EF29CB" w:rsidRPr="00901D88" w:rsidTr="00F64123">
        <w:tc>
          <w:tcPr>
            <w:tcW w:w="1843" w:type="pct"/>
          </w:tcPr>
          <w:p w:rsidR="00EF29CB" w:rsidRPr="00901D88" w:rsidRDefault="00EF29CB" w:rsidP="00CC2CC8">
            <w:pPr>
              <w:jc w:val="both"/>
              <w:rPr>
                <w:color w:val="auto"/>
              </w:rPr>
            </w:pPr>
          </w:p>
          <w:p w:rsidR="00EF29CB" w:rsidRPr="00901D88" w:rsidRDefault="00EF29CB" w:rsidP="00CC2CC8">
            <w:pPr>
              <w:jc w:val="both"/>
              <w:rPr>
                <w:color w:val="auto"/>
              </w:rPr>
            </w:pPr>
          </w:p>
          <w:p w:rsidR="00EF29CB" w:rsidRPr="00901D88" w:rsidRDefault="00EF29CB" w:rsidP="00CC2CC8">
            <w:pPr>
              <w:jc w:val="both"/>
              <w:rPr>
                <w:color w:val="auto"/>
              </w:rPr>
            </w:pPr>
          </w:p>
        </w:tc>
        <w:tc>
          <w:tcPr>
            <w:tcW w:w="1316" w:type="pct"/>
          </w:tcPr>
          <w:p w:rsidR="00EF29CB" w:rsidRPr="00901D88" w:rsidRDefault="00EF29CB" w:rsidP="00CC2CC8">
            <w:pPr>
              <w:jc w:val="both"/>
              <w:rPr>
                <w:color w:val="auto"/>
              </w:rPr>
            </w:pPr>
          </w:p>
        </w:tc>
        <w:tc>
          <w:tcPr>
            <w:tcW w:w="1841" w:type="pct"/>
          </w:tcPr>
          <w:p w:rsidR="00EF29CB" w:rsidRPr="00901D88" w:rsidRDefault="00EF29CB" w:rsidP="00CC2CC8">
            <w:pPr>
              <w:jc w:val="both"/>
              <w:rPr>
                <w:color w:val="auto"/>
              </w:rPr>
            </w:pPr>
          </w:p>
        </w:tc>
      </w:tr>
    </w:tbl>
    <w:p w:rsidR="00EF29CB" w:rsidRPr="00901D88" w:rsidRDefault="00EF29CB" w:rsidP="00BF2058">
      <w:pPr>
        <w:widowControl w:val="0"/>
        <w:autoSpaceDE w:val="0"/>
        <w:autoSpaceDN w:val="0"/>
        <w:adjustRightInd w:val="0"/>
        <w:jc w:val="both"/>
        <w:rPr>
          <w:b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EF29CB" w:rsidRPr="00901D88" w:rsidTr="00E0570C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EF29CB" w:rsidRPr="00901D88" w:rsidRDefault="00EF29CB" w:rsidP="003D7133">
            <w:pPr>
              <w:tabs>
                <w:tab w:val="left" w:pos="8931"/>
              </w:tabs>
              <w:ind w:left="425" w:right="143" w:hanging="283"/>
              <w:jc w:val="both"/>
              <w:rPr>
                <w:b/>
                <w:bCs/>
              </w:rPr>
            </w:pPr>
            <w:r w:rsidRPr="00901D88">
              <w:rPr>
                <w:b/>
                <w:bCs/>
              </w:rPr>
              <w:t>6. Opis poszczególnych działań w zakresie realizacji zadania publicznego</w:t>
            </w:r>
            <w:r w:rsidRPr="00901D88">
              <w:rPr>
                <w:b/>
                <w:bCs/>
                <w:color w:val="auto"/>
              </w:rPr>
              <w:t xml:space="preserve"> </w:t>
            </w:r>
            <w:r w:rsidRPr="00901D88">
              <w:rPr>
                <w:bCs/>
                <w:color w:val="auto"/>
              </w:rPr>
              <w:t>(</w:t>
            </w:r>
            <w:r w:rsidRPr="00901D88">
              <w:t xml:space="preserve">opis musi być spójny z harmonogramem; ponadto opis powinien zawierać liczbowe określenie skali działań planowanych przy realizacji zadania publicznego, np. liczbę świadczeń udzielanych tygodniowo, miesięcznie, liczbę odbiorców; przy opisie działania oferent może dokonać analizy wystąpienia ryzyka </w:t>
            </w:r>
            <w:r w:rsidRPr="00901D88">
              <w:br/>
              <w:t>w trakcie realizacji zadania publicznego)</w:t>
            </w:r>
          </w:p>
        </w:tc>
      </w:tr>
      <w:tr w:rsidR="00EF29CB" w:rsidRPr="00901D88" w:rsidTr="00E0570C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9CB" w:rsidRPr="00901D88" w:rsidRDefault="00EF29CB" w:rsidP="00E0570C">
            <w:pPr>
              <w:spacing w:line="360" w:lineRule="auto"/>
              <w:jc w:val="both"/>
            </w:pPr>
          </w:p>
          <w:p w:rsidR="00EF29CB" w:rsidRPr="00901D88" w:rsidRDefault="00EF29CB" w:rsidP="00E0570C">
            <w:pPr>
              <w:spacing w:line="360" w:lineRule="auto"/>
              <w:jc w:val="both"/>
            </w:pPr>
          </w:p>
          <w:p w:rsidR="00EF29CB" w:rsidRPr="00901D88" w:rsidRDefault="00EF29CB" w:rsidP="00E0570C">
            <w:pPr>
              <w:spacing w:line="360" w:lineRule="auto"/>
              <w:jc w:val="both"/>
            </w:pPr>
          </w:p>
          <w:p w:rsidR="00EF29CB" w:rsidRPr="00901D88" w:rsidRDefault="00EF29CB" w:rsidP="00E0570C">
            <w:pPr>
              <w:spacing w:line="360" w:lineRule="auto"/>
              <w:jc w:val="both"/>
            </w:pPr>
          </w:p>
          <w:p w:rsidR="00EF29CB" w:rsidRPr="00901D88" w:rsidRDefault="00EF29CB" w:rsidP="00E0570C">
            <w:pPr>
              <w:spacing w:line="360" w:lineRule="auto"/>
              <w:jc w:val="both"/>
            </w:pPr>
          </w:p>
          <w:p w:rsidR="00EF29CB" w:rsidRPr="00901D88" w:rsidRDefault="00EF29CB" w:rsidP="00E0570C">
            <w:pPr>
              <w:spacing w:line="360" w:lineRule="auto"/>
              <w:jc w:val="both"/>
            </w:pPr>
          </w:p>
          <w:p w:rsidR="00EF29CB" w:rsidRPr="00901D88" w:rsidRDefault="00EF29CB" w:rsidP="00E0570C">
            <w:pPr>
              <w:spacing w:line="360" w:lineRule="auto"/>
              <w:jc w:val="both"/>
            </w:pPr>
          </w:p>
          <w:p w:rsidR="00EF29CB" w:rsidRPr="00901D88" w:rsidRDefault="00EF29CB" w:rsidP="00E0570C">
            <w:pPr>
              <w:spacing w:line="360" w:lineRule="auto"/>
              <w:jc w:val="both"/>
            </w:pPr>
          </w:p>
          <w:p w:rsidR="00EF29CB" w:rsidRPr="00901D88" w:rsidRDefault="00EF29CB" w:rsidP="00E0570C">
            <w:pPr>
              <w:spacing w:line="360" w:lineRule="auto"/>
              <w:jc w:val="both"/>
            </w:pPr>
          </w:p>
        </w:tc>
      </w:tr>
    </w:tbl>
    <w:p w:rsidR="00EF29CB" w:rsidRPr="00901D88" w:rsidRDefault="00EF29CB" w:rsidP="00BF2058">
      <w:pPr>
        <w:widowControl w:val="0"/>
        <w:autoSpaceDE w:val="0"/>
        <w:autoSpaceDN w:val="0"/>
        <w:adjustRightInd w:val="0"/>
        <w:jc w:val="both"/>
        <w:rPr>
          <w:b/>
          <w:bCs/>
          <w:color w:val="auto"/>
        </w:rPr>
      </w:pPr>
    </w:p>
    <w:p w:rsidR="00EF29CB" w:rsidRPr="00901D88" w:rsidRDefault="00EF29CB" w:rsidP="00BF2058">
      <w:pPr>
        <w:widowControl w:val="0"/>
        <w:autoSpaceDE w:val="0"/>
        <w:autoSpaceDN w:val="0"/>
        <w:adjustRightInd w:val="0"/>
        <w:jc w:val="both"/>
        <w:rPr>
          <w:b/>
          <w:bCs/>
          <w:color w:val="auto"/>
        </w:rPr>
      </w:pPr>
    </w:p>
    <w:tbl>
      <w:tblPr>
        <w:tblW w:w="5834" w:type="pct"/>
        <w:tblInd w:w="-7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962"/>
        <w:gridCol w:w="1275"/>
        <w:gridCol w:w="4111"/>
      </w:tblGrid>
      <w:tr w:rsidR="00EF29CB" w:rsidRPr="00901D88" w:rsidTr="006013D7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EF29CB" w:rsidRPr="00901D88" w:rsidRDefault="00EF29CB" w:rsidP="00B01A54">
            <w:pPr>
              <w:ind w:left="72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7. Harmonogram</w:t>
            </w:r>
            <w:r w:rsidRPr="00901D88">
              <w:rPr>
                <w:b/>
                <w:bCs/>
                <w:color w:val="auto"/>
              </w:rPr>
              <w:t xml:space="preserve"> na rok ……………….</w:t>
            </w:r>
            <w:r w:rsidRPr="00901D88">
              <w:rPr>
                <w:b/>
                <w:color w:val="auto"/>
              </w:rPr>
              <w:t xml:space="preserve"> </w:t>
            </w:r>
          </w:p>
          <w:p w:rsidR="00EF29CB" w:rsidRPr="00901D88" w:rsidRDefault="00EF29CB" w:rsidP="00B01A54">
            <w:pPr>
              <w:ind w:left="214"/>
              <w:jc w:val="both"/>
              <w:rPr>
                <w:b/>
                <w:color w:val="auto"/>
              </w:rPr>
            </w:pPr>
            <w:r w:rsidRPr="00901D88">
              <w:t>(należy podać terminy rozpoczęcia i zakończenia poszczególnych działań; w przypadku oferty wspólnej obok nazwy działania należy podać nazwę  oferenta realizującego dane działanie; w przypadku większej liczby działań istnieje możliwość dodania kolejnych wierszy; w przypadku zadania realizowanego w okresie dłuższym niż jeden rok budżetowy należy dołączyć załącznik nr 1.1 do oferty dla każdego roku odrębnie)</w:t>
            </w:r>
          </w:p>
        </w:tc>
      </w:tr>
      <w:tr w:rsidR="00EF29CB" w:rsidRPr="00901D88" w:rsidTr="00ED42DF">
        <w:trPr>
          <w:trHeight w:val="472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F29CB" w:rsidRPr="00901D88" w:rsidRDefault="00EF29CB" w:rsidP="00E0570C">
            <w:pPr>
              <w:rPr>
                <w:b/>
                <w:color w:val="auto"/>
              </w:rPr>
            </w:pPr>
          </w:p>
        </w:tc>
        <w:tc>
          <w:tcPr>
            <w:tcW w:w="2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ED42DF">
            <w:pPr>
              <w:jc w:val="center"/>
              <w:rPr>
                <w:b/>
                <w:color w:val="auto"/>
              </w:rPr>
            </w:pPr>
            <w:r w:rsidRPr="00901D88">
              <w:rPr>
                <w:b/>
                <w:bCs/>
                <w:color w:val="auto"/>
              </w:rPr>
              <w:t xml:space="preserve">Nazwa działania </w:t>
            </w:r>
            <w:r w:rsidRPr="00901D88">
              <w:t>(w przypadku oferty wspólnej przy nazwie działania należy wskazać oferenta odpowiedzialnego za realizację działania)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ED42DF">
            <w:pPr>
              <w:jc w:val="center"/>
              <w:rPr>
                <w:b/>
                <w:color w:val="auto"/>
              </w:rPr>
            </w:pPr>
            <w:r w:rsidRPr="00901D88">
              <w:rPr>
                <w:b/>
                <w:bCs/>
                <w:color w:val="auto"/>
              </w:rPr>
              <w:t>Planowany termin realizacji</w:t>
            </w:r>
          </w:p>
        </w:tc>
        <w:tc>
          <w:tcPr>
            <w:tcW w:w="188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F29CB" w:rsidRPr="00901D88" w:rsidRDefault="00EF29CB" w:rsidP="002E0B9D">
            <w:pPr>
              <w:jc w:val="center"/>
              <w:rPr>
                <w:b/>
                <w:color w:val="auto"/>
                <w:vertAlign w:val="superscript"/>
              </w:rPr>
            </w:pPr>
            <w:r w:rsidRPr="00901D88">
              <w:rPr>
                <w:b/>
                <w:color w:val="auto"/>
              </w:rPr>
              <w:t>Zakres działania realizowany przez podmiot niebędący stroną umowy</w:t>
            </w:r>
            <w:r w:rsidRPr="00901D88">
              <w:rPr>
                <w:rStyle w:val="FootnoteReference"/>
                <w:color w:val="auto"/>
              </w:rPr>
              <w:footnoteReference w:id="5"/>
            </w:r>
            <w:r w:rsidRPr="00901D88">
              <w:rPr>
                <w:color w:val="auto"/>
                <w:vertAlign w:val="superscript"/>
              </w:rPr>
              <w:t>)</w:t>
            </w:r>
          </w:p>
        </w:tc>
      </w:tr>
      <w:tr w:rsidR="00EF29CB" w:rsidRPr="00901D88" w:rsidTr="00F64123">
        <w:trPr>
          <w:cantSplit/>
          <w:trHeight w:val="690"/>
        </w:trPr>
        <w:tc>
          <w:tcPr>
            <w:tcW w:w="260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EF29CB" w:rsidRPr="00901D88" w:rsidRDefault="00EF29CB" w:rsidP="00E0570C">
            <w:pPr>
              <w:rPr>
                <w:b/>
                <w:bCs/>
                <w:color w:val="auto"/>
              </w:rPr>
            </w:pPr>
            <w:r w:rsidRPr="00901D88">
              <w:rPr>
                <w:b/>
                <w:bCs/>
                <w:color w:val="auto"/>
              </w:rPr>
              <w:t>Lp.</w:t>
            </w:r>
          </w:p>
        </w:tc>
        <w:tc>
          <w:tcPr>
            <w:tcW w:w="2273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ED42DF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584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ED42DF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88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F29CB" w:rsidRPr="00901D88" w:rsidRDefault="00EF29CB" w:rsidP="004C7A9D">
            <w:pPr>
              <w:rPr>
                <w:b/>
                <w:color w:val="auto"/>
              </w:rPr>
            </w:pPr>
          </w:p>
        </w:tc>
      </w:tr>
      <w:tr w:rsidR="00EF29CB" w:rsidRPr="00901D88" w:rsidTr="00ED42DF"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EF29CB" w:rsidRPr="00901D88" w:rsidRDefault="00EF29CB" w:rsidP="00E0570C">
            <w:pPr>
              <w:rPr>
                <w:b/>
                <w:color w:val="auto"/>
              </w:rPr>
            </w:pPr>
          </w:p>
          <w:p w:rsidR="00EF29CB" w:rsidRPr="00901D88" w:rsidRDefault="00EF29CB" w:rsidP="00E0570C">
            <w:pPr>
              <w:rPr>
                <w:b/>
                <w:color w:val="auto"/>
              </w:rPr>
            </w:pPr>
          </w:p>
        </w:tc>
        <w:tc>
          <w:tcPr>
            <w:tcW w:w="2273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F29CB" w:rsidRPr="00901D88" w:rsidRDefault="00EF29CB" w:rsidP="00E0570C">
            <w:pPr>
              <w:rPr>
                <w:b/>
                <w:color w:val="auto"/>
              </w:rPr>
            </w:pPr>
          </w:p>
          <w:p w:rsidR="00EF29CB" w:rsidRPr="00901D88" w:rsidRDefault="00EF29CB" w:rsidP="00E0570C">
            <w:pPr>
              <w:rPr>
                <w:b/>
                <w:color w:val="auto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F29CB" w:rsidRPr="00901D88" w:rsidRDefault="00EF29CB" w:rsidP="00E0570C">
            <w:pPr>
              <w:rPr>
                <w:b/>
                <w:color w:val="auto"/>
              </w:rPr>
            </w:pPr>
          </w:p>
          <w:p w:rsidR="00EF29CB" w:rsidRPr="00901D88" w:rsidRDefault="00EF29CB" w:rsidP="00E0570C">
            <w:pPr>
              <w:rPr>
                <w:b/>
                <w:color w:val="auto"/>
              </w:rPr>
            </w:pPr>
          </w:p>
        </w:tc>
        <w:tc>
          <w:tcPr>
            <w:tcW w:w="188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F29CB" w:rsidRPr="00901D88" w:rsidRDefault="00EF29CB" w:rsidP="00B518FA">
            <w:pPr>
              <w:rPr>
                <w:b/>
                <w:color w:val="auto"/>
              </w:rPr>
            </w:pPr>
          </w:p>
        </w:tc>
      </w:tr>
      <w:tr w:rsidR="00EF29CB" w:rsidRPr="00901D88" w:rsidTr="00ED42DF">
        <w:trPr>
          <w:trHeight w:val="371"/>
        </w:trPr>
        <w:tc>
          <w:tcPr>
            <w:tcW w:w="260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B518FA">
            <w:pPr>
              <w:rPr>
                <w:b/>
                <w:bCs/>
                <w:color w:val="auto"/>
              </w:rPr>
            </w:pPr>
          </w:p>
        </w:tc>
        <w:tc>
          <w:tcPr>
            <w:tcW w:w="2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9CB" w:rsidRPr="00901D88" w:rsidRDefault="00EF29CB" w:rsidP="00E0570C">
            <w:pPr>
              <w:rPr>
                <w:b/>
                <w:color w:val="auto"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E0570C">
            <w:pPr>
              <w:rPr>
                <w:b/>
                <w:color w:val="auto"/>
              </w:rPr>
            </w:pPr>
          </w:p>
        </w:tc>
        <w:tc>
          <w:tcPr>
            <w:tcW w:w="188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29CB" w:rsidRPr="00901D88" w:rsidRDefault="00EF29CB" w:rsidP="00B518FA">
            <w:pPr>
              <w:jc w:val="center"/>
              <w:rPr>
                <w:b/>
                <w:color w:val="auto"/>
              </w:rPr>
            </w:pPr>
          </w:p>
        </w:tc>
      </w:tr>
      <w:tr w:rsidR="00EF29CB" w:rsidRPr="00901D88" w:rsidTr="00ED42DF">
        <w:trPr>
          <w:trHeight w:val="951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E0570C">
            <w:pPr>
              <w:jc w:val="center"/>
              <w:rPr>
                <w:b/>
                <w:bCs/>
                <w:color w:val="auto"/>
              </w:rPr>
            </w:pPr>
          </w:p>
          <w:p w:rsidR="00EF29CB" w:rsidRPr="00901D88" w:rsidRDefault="00EF29CB" w:rsidP="00E0570C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F29CB" w:rsidRPr="00901D88" w:rsidRDefault="00EF29CB" w:rsidP="00E0570C">
            <w:pPr>
              <w:rPr>
                <w:b/>
                <w:color w:val="auto"/>
              </w:rPr>
            </w:pPr>
          </w:p>
          <w:p w:rsidR="00EF29CB" w:rsidRPr="00901D88" w:rsidRDefault="00EF29CB" w:rsidP="00E0570C">
            <w:pPr>
              <w:rPr>
                <w:b/>
                <w:color w:val="auto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F29CB" w:rsidRPr="00901D88" w:rsidRDefault="00EF29CB" w:rsidP="00E0570C">
            <w:pPr>
              <w:rPr>
                <w:b/>
                <w:color w:val="auto"/>
              </w:rPr>
            </w:pPr>
          </w:p>
          <w:p w:rsidR="00EF29CB" w:rsidRPr="00901D88" w:rsidRDefault="00EF29CB" w:rsidP="00E0570C">
            <w:pPr>
              <w:rPr>
                <w:b/>
                <w:color w:val="auto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F29CB" w:rsidRPr="00901D88" w:rsidRDefault="00EF29CB" w:rsidP="00B518FA">
            <w:pPr>
              <w:jc w:val="center"/>
              <w:rPr>
                <w:b/>
                <w:color w:val="auto"/>
              </w:rPr>
            </w:pPr>
          </w:p>
          <w:p w:rsidR="00EF29CB" w:rsidRPr="00901D88" w:rsidRDefault="00EF29CB" w:rsidP="00B518FA">
            <w:pPr>
              <w:jc w:val="center"/>
              <w:rPr>
                <w:b/>
                <w:color w:val="auto"/>
              </w:rPr>
            </w:pPr>
          </w:p>
        </w:tc>
      </w:tr>
      <w:tr w:rsidR="00EF29CB" w:rsidRPr="00901D88" w:rsidTr="00ED42DF">
        <w:trPr>
          <w:trHeight w:val="979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E0570C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F29CB" w:rsidRPr="00901D88" w:rsidRDefault="00EF29CB" w:rsidP="00E0570C">
            <w:pPr>
              <w:rPr>
                <w:b/>
                <w:color w:val="auto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F29CB" w:rsidRPr="00901D88" w:rsidRDefault="00EF29CB" w:rsidP="00E0570C">
            <w:pPr>
              <w:rPr>
                <w:b/>
                <w:color w:val="auto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F29CB" w:rsidRPr="00901D88" w:rsidRDefault="00EF29CB" w:rsidP="00B518FA">
            <w:pPr>
              <w:jc w:val="center"/>
              <w:rPr>
                <w:b/>
                <w:color w:val="auto"/>
              </w:rPr>
            </w:pPr>
          </w:p>
        </w:tc>
      </w:tr>
      <w:tr w:rsidR="00EF29CB" w:rsidRPr="00901D88" w:rsidTr="00ED42DF">
        <w:trPr>
          <w:trHeight w:val="990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E0570C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F29CB" w:rsidRPr="00901D88" w:rsidRDefault="00EF29CB" w:rsidP="00E0570C">
            <w:pPr>
              <w:rPr>
                <w:b/>
                <w:color w:val="auto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F29CB" w:rsidRPr="00901D88" w:rsidRDefault="00EF29CB" w:rsidP="00E0570C">
            <w:pPr>
              <w:rPr>
                <w:b/>
                <w:color w:val="auto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F29CB" w:rsidRPr="00901D88" w:rsidRDefault="00EF29CB" w:rsidP="00B518FA">
            <w:pPr>
              <w:jc w:val="center"/>
              <w:rPr>
                <w:b/>
                <w:color w:val="auto"/>
              </w:rPr>
            </w:pPr>
          </w:p>
        </w:tc>
      </w:tr>
      <w:tr w:rsidR="00EF29CB" w:rsidRPr="00901D88" w:rsidTr="00A47815">
        <w:trPr>
          <w:trHeight w:val="833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E0570C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9CB" w:rsidRPr="00901D88" w:rsidRDefault="00EF29CB" w:rsidP="00E0570C">
            <w:pPr>
              <w:rPr>
                <w:b/>
                <w:color w:val="auto"/>
              </w:rPr>
            </w:pPr>
          </w:p>
          <w:p w:rsidR="00EF29CB" w:rsidRPr="00901D88" w:rsidRDefault="00EF29CB" w:rsidP="00E0570C">
            <w:pPr>
              <w:rPr>
                <w:b/>
                <w:color w:val="auto"/>
              </w:rPr>
            </w:pPr>
          </w:p>
          <w:p w:rsidR="00EF29CB" w:rsidRPr="00901D88" w:rsidRDefault="00EF29CB" w:rsidP="00E0570C">
            <w:pPr>
              <w:rPr>
                <w:b/>
                <w:color w:val="auto"/>
              </w:rPr>
            </w:pPr>
          </w:p>
          <w:p w:rsidR="00EF29CB" w:rsidRPr="00901D88" w:rsidRDefault="00EF29CB" w:rsidP="00E0570C">
            <w:pPr>
              <w:rPr>
                <w:b/>
                <w:color w:val="auto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E0570C">
            <w:pPr>
              <w:rPr>
                <w:b/>
                <w:color w:val="auto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29CB" w:rsidRPr="00901D88" w:rsidRDefault="00EF29CB" w:rsidP="00B518FA">
            <w:pPr>
              <w:jc w:val="center"/>
              <w:rPr>
                <w:b/>
                <w:color w:val="auto"/>
              </w:rPr>
            </w:pPr>
          </w:p>
        </w:tc>
      </w:tr>
      <w:tr w:rsidR="00EF29CB" w:rsidRPr="00901D88" w:rsidTr="00A47815">
        <w:trPr>
          <w:trHeight w:val="1045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E0570C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29CB" w:rsidRPr="00901D88" w:rsidRDefault="00EF29CB" w:rsidP="00E0570C">
            <w:pPr>
              <w:rPr>
                <w:b/>
                <w:color w:val="auto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29CB" w:rsidRPr="00901D88" w:rsidRDefault="00EF29CB" w:rsidP="00E0570C">
            <w:pPr>
              <w:rPr>
                <w:b/>
                <w:color w:val="auto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9CB" w:rsidRPr="00901D88" w:rsidRDefault="00EF29CB" w:rsidP="00B518FA">
            <w:pPr>
              <w:jc w:val="center"/>
              <w:rPr>
                <w:b/>
                <w:color w:val="auto"/>
              </w:rPr>
            </w:pPr>
          </w:p>
        </w:tc>
      </w:tr>
    </w:tbl>
    <w:p w:rsidR="00EF29CB" w:rsidRPr="00901D88" w:rsidRDefault="00EF29CB" w:rsidP="00BF2058">
      <w:pPr>
        <w:widowControl w:val="0"/>
        <w:autoSpaceDE w:val="0"/>
        <w:autoSpaceDN w:val="0"/>
        <w:adjustRightInd w:val="0"/>
        <w:jc w:val="both"/>
        <w:rPr>
          <w:b/>
          <w:bCs/>
          <w:color w:val="auto"/>
        </w:rPr>
        <w:sectPr w:rsidR="00EF29CB" w:rsidRPr="00901D88" w:rsidSect="00650A93">
          <w:endnotePr>
            <w:numFmt w:val="decimal"/>
          </w:endnotePr>
          <w:pgSz w:w="11906" w:h="16838"/>
          <w:pgMar w:top="1078" w:right="1274" w:bottom="1258" w:left="1417" w:header="708" w:footer="708" w:gutter="0"/>
          <w:cols w:space="708"/>
          <w:docGrid w:linePitch="360"/>
        </w:sectPr>
      </w:pPr>
    </w:p>
    <w:tbl>
      <w:tblPr>
        <w:tblW w:w="148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26"/>
        <w:gridCol w:w="2268"/>
        <w:gridCol w:w="1134"/>
        <w:gridCol w:w="1134"/>
        <w:gridCol w:w="850"/>
        <w:gridCol w:w="1559"/>
        <w:gridCol w:w="1418"/>
        <w:gridCol w:w="1843"/>
        <w:gridCol w:w="1134"/>
        <w:gridCol w:w="1134"/>
        <w:gridCol w:w="1134"/>
      </w:tblGrid>
      <w:tr w:rsidR="00EF29CB" w:rsidRPr="00901D88" w:rsidTr="00D303FF">
        <w:trPr>
          <w:trHeight w:val="376"/>
        </w:trPr>
        <w:tc>
          <w:tcPr>
            <w:tcW w:w="14885" w:type="dxa"/>
            <w:gridSpan w:val="12"/>
            <w:shd w:val="clear" w:color="auto" w:fill="DDD9C3"/>
          </w:tcPr>
          <w:p w:rsidR="00EF29CB" w:rsidRPr="00901D88" w:rsidRDefault="00EF29CB" w:rsidP="0036487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auto"/>
              </w:rPr>
            </w:pPr>
            <w:r w:rsidRPr="00901D88">
              <w:rPr>
                <w:b/>
                <w:bCs/>
                <w:color w:val="auto"/>
              </w:rPr>
              <w:t>8. Kalkulacja przewidywanych kosztów na rok ……………….</w:t>
            </w:r>
          </w:p>
          <w:p w:rsidR="00EF29CB" w:rsidRPr="00901D88" w:rsidRDefault="00EF29CB" w:rsidP="00B01A54">
            <w:pPr>
              <w:widowControl w:val="0"/>
              <w:autoSpaceDE w:val="0"/>
              <w:autoSpaceDN w:val="0"/>
              <w:adjustRightInd w:val="0"/>
              <w:ind w:left="214"/>
              <w:jc w:val="both"/>
              <w:rPr>
                <w:b/>
                <w:bCs/>
                <w:color w:val="auto"/>
              </w:rPr>
            </w:pPr>
            <w:r w:rsidRPr="00901D88">
              <w:t xml:space="preserve">(w przypadku większej liczby kosztów istnieje możliwość dodawania kolejnych wierszy; w przypadku zadania realizowanego w okresie dłuższym niż jeden rok budżetowy należy dołączyć załącznik </w:t>
            </w:r>
            <w:r w:rsidRPr="00901D88">
              <w:br/>
              <w:t>nr 1.2 do oferty dla każdego roku odrębnie)</w:t>
            </w:r>
          </w:p>
        </w:tc>
      </w:tr>
      <w:tr w:rsidR="00EF29CB" w:rsidRPr="00901D88" w:rsidTr="00103E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01D88">
              <w:rPr>
                <w:b/>
              </w:rPr>
              <w:t>Kategoria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01D88">
              <w:rPr>
                <w:b/>
              </w:rPr>
              <w:t>kosztu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 xml:space="preserve"> Rodzaj kosztów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vertAlign w:val="superscript"/>
              </w:rPr>
            </w:pPr>
            <w:r w:rsidRPr="00901D88">
              <w:rPr>
                <w:b/>
                <w:color w:val="auto"/>
              </w:rPr>
              <w:t xml:space="preserve"> </w:t>
            </w:r>
            <w:r w:rsidRPr="00901D88">
              <w:t>(należy uwzględnić wszystkie planowane koszty, w szczególności zakupu usług, zakupu rzeczy, wynagrodzeń)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b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F29CB" w:rsidRPr="00901D88" w:rsidRDefault="00EF29CB" w:rsidP="00D448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Liczba jednostek</w:t>
            </w:r>
          </w:p>
          <w:p w:rsidR="00EF29CB" w:rsidRPr="00901D88" w:rsidRDefault="00EF29CB" w:rsidP="00D44820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b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Koszt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jednostkowy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(w zł)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b/>
                <w:color w:val="auto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Koszt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całkowity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(w zł)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b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z wnioskowanej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 xml:space="preserve">dotacji 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(w zł)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vertAlign w:val="superscript"/>
              </w:rPr>
            </w:pPr>
            <w:r w:rsidRPr="00901D88">
              <w:rPr>
                <w:b/>
                <w:color w:val="auto"/>
              </w:rPr>
              <w:t>z innych środków finansowych</w:t>
            </w:r>
            <w:r w:rsidRPr="00901D88">
              <w:rPr>
                <w:rStyle w:val="FootnoteReference"/>
                <w:color w:val="auto"/>
              </w:rPr>
              <w:footnoteReference w:id="6"/>
            </w:r>
            <w:r w:rsidRPr="00901D88">
              <w:rPr>
                <w:color w:val="auto"/>
                <w:vertAlign w:val="superscript"/>
              </w:rPr>
              <w:t>)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901D88">
              <w:rPr>
                <w:b/>
                <w:color w:val="auto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auto"/>
              </w:rPr>
            </w:pPr>
            <w:r w:rsidRPr="00901D88">
              <w:rPr>
                <w:color w:val="auto"/>
              </w:rPr>
              <w:t xml:space="preserve"> </w:t>
            </w:r>
            <w:r w:rsidRPr="00901D88">
              <w:rPr>
                <w:b/>
                <w:color w:val="auto"/>
              </w:rPr>
              <w:t>z wkładu osobowego</w:t>
            </w:r>
            <w:bookmarkStart w:id="0" w:name="_Ref446592036"/>
            <w:r w:rsidRPr="00901D88">
              <w:rPr>
                <w:rStyle w:val="FootnoteReference"/>
                <w:color w:val="auto"/>
              </w:rPr>
              <w:footnoteReference w:id="7"/>
            </w:r>
            <w:bookmarkEnd w:id="0"/>
            <w:r w:rsidRPr="00901D88">
              <w:rPr>
                <w:color w:val="auto"/>
                <w:vertAlign w:val="superscript"/>
              </w:rPr>
              <w:t>)</w:t>
            </w:r>
            <w:r w:rsidRPr="00901D88">
              <w:rPr>
                <w:b/>
                <w:color w:val="auto"/>
              </w:rPr>
              <w:t xml:space="preserve"> 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F29CB" w:rsidRPr="00901D88" w:rsidRDefault="00EF29CB" w:rsidP="00103E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01D88">
              <w:rPr>
                <w:b/>
                <w:bCs/>
              </w:rPr>
              <w:t>z wkładu</w:t>
            </w:r>
            <w:r w:rsidRPr="00901D88">
              <w:rPr>
                <w:color w:val="auto"/>
              </w:rPr>
              <w:t xml:space="preserve"> </w:t>
            </w:r>
            <w:r w:rsidRPr="00901D88">
              <w:rPr>
                <w:b/>
                <w:color w:val="auto"/>
              </w:rPr>
              <w:t>rzeczowego</w:t>
            </w:r>
            <w:r w:rsidRPr="00901D88">
              <w:rPr>
                <w:rStyle w:val="FootnoteReference"/>
                <w:color w:val="auto"/>
              </w:rPr>
              <w:footnoteReference w:id="8"/>
            </w:r>
            <w:r w:rsidRPr="00901D88">
              <w:rPr>
                <w:color w:val="auto"/>
                <w:vertAlign w:val="superscript"/>
              </w:rPr>
              <w:t>)</w:t>
            </w:r>
            <w:bookmarkStart w:id="1" w:name="_Ref447110731"/>
            <w:r w:rsidRPr="00901D88">
              <w:rPr>
                <w:color w:val="auto"/>
                <w:vertAlign w:val="superscript"/>
              </w:rPr>
              <w:t xml:space="preserve">, </w:t>
            </w:r>
            <w:r w:rsidRPr="00901D88">
              <w:rPr>
                <w:rStyle w:val="FootnoteReference"/>
                <w:color w:val="auto"/>
              </w:rPr>
              <w:footnoteReference w:id="9"/>
            </w:r>
            <w:bookmarkEnd w:id="1"/>
            <w:r w:rsidRPr="00901D88">
              <w:rPr>
                <w:color w:val="auto"/>
                <w:vertAlign w:val="superscript"/>
              </w:rPr>
              <w:t>)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901D88">
              <w:rPr>
                <w:b/>
                <w:color w:val="auto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 xml:space="preserve">Numer(y) lub nazwa(-wy) działania(-łań) zgodnie </w:t>
            </w:r>
            <w:r w:rsidRPr="00901D88">
              <w:rPr>
                <w:b/>
                <w:color w:val="auto"/>
              </w:rPr>
              <w:br/>
              <w:t>z harmonogra-mem</w:t>
            </w:r>
          </w:p>
        </w:tc>
      </w:tr>
      <w:tr w:rsidR="00EF29CB" w:rsidRPr="00901D88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F29CB" w:rsidRPr="00901D88" w:rsidRDefault="00EF29CB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b/>
                <w:bCs/>
                <w:color w:val="auto"/>
              </w:rPr>
            </w:pPr>
            <w:r w:rsidRPr="00901D88">
              <w:rPr>
                <w:b/>
                <w:bCs/>
                <w:color w:val="auto"/>
              </w:rPr>
              <w:t>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EF29CB" w:rsidRPr="00901D88" w:rsidRDefault="00EF29CB" w:rsidP="005E4619">
            <w:pPr>
              <w:widowControl w:val="0"/>
              <w:autoSpaceDE w:val="0"/>
              <w:autoSpaceDN w:val="0"/>
              <w:adjustRightInd w:val="0"/>
              <w:rPr>
                <w:color w:val="auto"/>
                <w:vertAlign w:val="superscript"/>
              </w:rPr>
            </w:pPr>
            <w:r w:rsidRPr="00901D88">
              <w:rPr>
                <w:color w:val="auto"/>
              </w:rPr>
              <w:t>Koszty merytoryczne</w:t>
            </w:r>
            <w:r w:rsidRPr="00901D88">
              <w:rPr>
                <w:rStyle w:val="FootnoteReference"/>
                <w:color w:val="auto"/>
              </w:rPr>
              <w:footnoteReference w:id="10"/>
            </w:r>
            <w:r w:rsidRPr="00901D88">
              <w:rPr>
                <w:color w:val="auto"/>
                <w:vertAlign w:val="superscript"/>
              </w:rPr>
              <w:t>)</w:t>
            </w:r>
          </w:p>
        </w:tc>
      </w:tr>
      <w:tr w:rsidR="00EF29CB" w:rsidRPr="00901D88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b/>
                <w:bCs/>
                <w:color w:val="auto"/>
              </w:rPr>
            </w:pPr>
            <w:r w:rsidRPr="00901D88">
              <w:rPr>
                <w:b/>
                <w:bCs/>
                <w:color w:val="auto"/>
              </w:rPr>
              <w:t xml:space="preserve"> 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color w:val="auto"/>
              </w:rPr>
            </w:pPr>
            <w:r w:rsidRPr="00901D88">
              <w:t xml:space="preserve"> 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color w:val="auto"/>
              </w:rPr>
            </w:pPr>
            <w:r w:rsidRPr="00901D88">
              <w:rPr>
                <w:color w:val="auto"/>
              </w:rPr>
              <w:t>Nr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color w:val="auto"/>
              </w:rPr>
            </w:pPr>
            <w:r w:rsidRPr="00901D88">
              <w:rPr>
                <w:color w:val="auto"/>
              </w:rPr>
              <w:t>poz.</w:t>
            </w:r>
          </w:p>
          <w:p w:rsidR="00EF29CB" w:rsidRPr="00901D88" w:rsidRDefault="00EF29CB" w:rsidP="003C6481"/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29CB" w:rsidRPr="00901D88" w:rsidRDefault="00EF29CB" w:rsidP="003C6481">
            <w:pPr>
              <w:rPr>
                <w:color w:val="auto"/>
              </w:rPr>
            </w:pP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ind w:left="142" w:hanging="142"/>
            </w:pPr>
            <w:r w:rsidRPr="00901D88">
              <w:t>Koszty po stronie: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ind w:left="142" w:hanging="142"/>
            </w:pP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ind w:left="142" w:hanging="142"/>
            </w:pPr>
            <w:r w:rsidRPr="00901D88">
              <w:t>………………………………………. :</w:t>
            </w:r>
          </w:p>
          <w:p w:rsidR="00EF29CB" w:rsidRPr="00901D88" w:rsidRDefault="00EF29CB" w:rsidP="00236C14">
            <w:pPr>
              <w:jc w:val="center"/>
              <w:rPr>
                <w:color w:val="auto"/>
              </w:rPr>
            </w:pPr>
            <w:r w:rsidRPr="00901D88">
              <w:rPr>
                <w:i/>
              </w:rPr>
              <w:t>(nazwa oferenta)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901D88">
              <w:rPr>
                <w:color w:val="auto"/>
              </w:rPr>
              <w:t xml:space="preserve">  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901D88">
              <w:rPr>
                <w:color w:val="auto"/>
              </w:rPr>
              <w:t xml:space="preserve">  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901D88">
              <w:rPr>
                <w:color w:val="auto"/>
              </w:rPr>
              <w:t xml:space="preserve">  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rPr>
                <w:color w:val="auto"/>
              </w:rPr>
            </w:pP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901D88">
              <w:rPr>
                <w:color w:val="auto"/>
              </w:rPr>
              <w:t xml:space="preserve">  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901D88">
              <w:rPr>
                <w:color w:val="auto"/>
              </w:rPr>
              <w:t xml:space="preserve">  </w:t>
            </w:r>
          </w:p>
          <w:p w:rsidR="00EF29CB" w:rsidRPr="00901D88" w:rsidRDefault="00EF29CB" w:rsidP="003C6481">
            <w:pPr>
              <w:rPr>
                <w:color w:val="auto"/>
              </w:rPr>
            </w:pPr>
          </w:p>
          <w:p w:rsidR="00EF29CB" w:rsidRPr="00901D88" w:rsidRDefault="00EF29CB" w:rsidP="003C6481">
            <w:pPr>
              <w:rPr>
                <w:color w:val="auto"/>
              </w:rPr>
            </w:pP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901D88">
              <w:rPr>
                <w:color w:val="auto"/>
              </w:rPr>
              <w:t xml:space="preserve">  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rPr>
                <w:color w:val="auto"/>
              </w:rPr>
            </w:pP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rPr>
                <w:color w:val="auto"/>
              </w:rPr>
            </w:pP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  <w:tr w:rsidR="00EF29CB" w:rsidRPr="00901D88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</w:tr>
      <w:tr w:rsidR="00EF29CB" w:rsidRPr="00901D88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9CB" w:rsidRPr="00901D88" w:rsidRDefault="00EF29C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29CB" w:rsidRPr="00901D88" w:rsidRDefault="00EF29C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</w:tr>
      <w:tr w:rsidR="00EF29CB" w:rsidRPr="00901D88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9CB" w:rsidRPr="00901D88" w:rsidRDefault="00EF29C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29CB" w:rsidRPr="00901D88" w:rsidRDefault="00EF29C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</w:tr>
      <w:tr w:rsidR="00EF29CB" w:rsidRPr="00901D88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9CB" w:rsidRPr="00901D88" w:rsidRDefault="00EF29C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29CB" w:rsidRPr="00901D88" w:rsidRDefault="00EF29C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</w:tr>
      <w:tr w:rsidR="00EF29CB" w:rsidRPr="00901D88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9CB" w:rsidRPr="00901D88" w:rsidRDefault="00EF29C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29CB" w:rsidRPr="00901D88" w:rsidRDefault="00EF29C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</w:tr>
      <w:tr w:rsidR="00EF29CB" w:rsidRPr="00901D88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9CB" w:rsidRPr="00901D88" w:rsidRDefault="00EF29C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29CB" w:rsidRPr="00901D88" w:rsidRDefault="00EF29C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</w:tr>
      <w:tr w:rsidR="00EF29CB" w:rsidRPr="00901D88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5812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auto"/>
              </w:rPr>
            </w:pPr>
          </w:p>
          <w:p w:rsidR="00EF29CB" w:rsidRPr="00901D88" w:rsidRDefault="00EF29CB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auto"/>
              </w:rPr>
            </w:pPr>
            <w:r w:rsidRPr="00901D88">
              <w:rPr>
                <w:color w:val="auto"/>
              </w:rPr>
              <w:t>Razem:</w:t>
            </w:r>
          </w:p>
          <w:p w:rsidR="00EF29CB" w:rsidRPr="00901D88" w:rsidRDefault="00EF29CB" w:rsidP="005E4619">
            <w:pPr>
              <w:widowControl w:val="0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  <w:tr w:rsidR="00EF29CB" w:rsidRPr="00901D88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1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5812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901D88">
              <w:rPr>
                <w:color w:val="auto"/>
              </w:rPr>
              <w:t xml:space="preserve">  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  <w:tr w:rsidR="00EF29CB" w:rsidRPr="00901D88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F29CB" w:rsidRPr="00901D88" w:rsidRDefault="00EF29CB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b/>
                <w:bCs/>
                <w:color w:val="auto"/>
              </w:rPr>
            </w:pPr>
            <w:r w:rsidRPr="00901D88">
              <w:rPr>
                <w:b/>
                <w:bCs/>
                <w:color w:val="auto"/>
              </w:rPr>
              <w:t>II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F29CB" w:rsidRPr="00901D88" w:rsidRDefault="00EF29CB" w:rsidP="005E4619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901D88">
              <w:rPr>
                <w:color w:val="auto"/>
              </w:rPr>
              <w:t>Koszty obsługi zadania publicznego, w tym koszty administracyjne</w:t>
            </w:r>
            <w:r w:rsidRPr="00901D88">
              <w:rPr>
                <w:rStyle w:val="FootnoteReference"/>
                <w:color w:val="auto"/>
              </w:rPr>
              <w:footnoteReference w:id="11"/>
            </w:r>
            <w:r w:rsidRPr="00901D88">
              <w:rPr>
                <w:color w:val="auto"/>
                <w:vertAlign w:val="superscript"/>
              </w:rPr>
              <w:t>)</w:t>
            </w:r>
            <w:r w:rsidRPr="00901D88">
              <w:rPr>
                <w:color w:val="auto"/>
              </w:rPr>
              <w:t xml:space="preserve"> </w:t>
            </w:r>
          </w:p>
        </w:tc>
      </w:tr>
      <w:tr w:rsidR="00EF29CB" w:rsidRPr="00901D88" w:rsidTr="00D303FF">
        <w:trPr>
          <w:trHeight w:val="728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b/>
                <w:bCs/>
                <w:color w:val="auto"/>
              </w:rPr>
            </w:pPr>
            <w:r w:rsidRPr="00901D88">
              <w:rPr>
                <w:b/>
                <w:bCs/>
                <w:color w:val="auto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color w:val="auto"/>
              </w:rPr>
            </w:pPr>
            <w:r w:rsidRPr="00901D88">
              <w:rPr>
                <w:color w:val="auto"/>
              </w:rPr>
              <w:t>Nr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color w:val="auto"/>
              </w:rPr>
            </w:pPr>
            <w:r w:rsidRPr="00901D88">
              <w:rPr>
                <w:color w:val="auto"/>
              </w:rPr>
              <w:t>poz.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</w:pPr>
            <w:r w:rsidRPr="00901D88">
              <w:t xml:space="preserve">Koszty po stronie: 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</w:pP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</w:pPr>
            <w:r w:rsidRPr="00901D88">
              <w:t xml:space="preserve">………………………………………. :  </w:t>
            </w:r>
          </w:p>
          <w:p w:rsidR="00EF29CB" w:rsidRPr="00901D88" w:rsidRDefault="00EF29CB" w:rsidP="00236C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1D88">
              <w:rPr>
                <w:i/>
              </w:rPr>
              <w:t>(nazwa oferenta)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901D88">
              <w:rPr>
                <w:color w:val="auto"/>
              </w:rPr>
              <w:t xml:space="preserve">  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901D88">
              <w:rPr>
                <w:color w:val="auto"/>
              </w:rPr>
              <w:t xml:space="preserve">  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901D88">
              <w:rPr>
                <w:color w:val="auto"/>
              </w:rPr>
              <w:t xml:space="preserve">  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rPr>
                <w:color w:val="auto"/>
              </w:rPr>
            </w:pP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901D88">
              <w:rPr>
                <w:color w:val="auto"/>
              </w:rPr>
              <w:t xml:space="preserve">  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901D88">
              <w:rPr>
                <w:color w:val="auto"/>
              </w:rPr>
              <w:t xml:space="preserve">  </w:t>
            </w:r>
          </w:p>
          <w:p w:rsidR="00EF29CB" w:rsidRPr="00901D88" w:rsidRDefault="00EF29CB" w:rsidP="003C6481">
            <w:pPr>
              <w:rPr>
                <w:color w:val="auto"/>
              </w:rPr>
            </w:pPr>
          </w:p>
          <w:p w:rsidR="00EF29CB" w:rsidRPr="00901D88" w:rsidRDefault="00EF29CB" w:rsidP="003C6481">
            <w:pPr>
              <w:rPr>
                <w:color w:val="auto"/>
              </w:rPr>
            </w:pP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901D88">
              <w:rPr>
                <w:color w:val="auto"/>
              </w:rPr>
              <w:t xml:space="preserve">  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rPr>
                <w:color w:val="auto"/>
              </w:rPr>
            </w:pP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rPr>
                <w:color w:val="auto"/>
              </w:rPr>
            </w:pP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  <w:tr w:rsidR="00EF29CB" w:rsidRPr="00901D88" w:rsidTr="00D303FF">
        <w:trPr>
          <w:trHeight w:val="256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</w:pP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  <w:tr w:rsidR="00EF29CB" w:rsidRPr="00901D88" w:rsidTr="00D303FF">
        <w:trPr>
          <w:trHeight w:val="326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  <w:tr w:rsidR="00EF29CB" w:rsidRPr="00901D88" w:rsidTr="00D303FF">
        <w:trPr>
          <w:trHeight w:val="439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  <w:r w:rsidRPr="00901D88">
              <w:rPr>
                <w:color w:val="auto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  <w:r w:rsidRPr="00901D88">
              <w:rPr>
                <w:color w:val="auto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  <w:r w:rsidRPr="00901D88">
              <w:rPr>
                <w:color w:val="auto"/>
                <w:shd w:val="clear" w:color="auto" w:fill="FFFFFF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  <w:r w:rsidRPr="00901D88">
              <w:rPr>
                <w:color w:val="auto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  <w:r w:rsidRPr="00901D88">
              <w:rPr>
                <w:color w:val="auto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  <w:tr w:rsidR="00EF29CB" w:rsidRPr="00901D88" w:rsidTr="00D303FF">
        <w:trPr>
          <w:trHeight w:val="41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  <w:tr w:rsidR="00EF29CB" w:rsidRPr="00901D88" w:rsidTr="00D303FF">
        <w:trPr>
          <w:trHeight w:val="41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  <w:tr w:rsidR="00EF29CB" w:rsidRPr="00901D88" w:rsidTr="00D303FF">
        <w:trPr>
          <w:trHeight w:val="41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29CB" w:rsidRPr="00901D88" w:rsidRDefault="00EF29CB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auto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  <w:tr w:rsidR="00EF29CB" w:rsidRPr="00901D88" w:rsidTr="00D303FF">
        <w:trPr>
          <w:trHeight w:val="424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D303FF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  <w:p w:rsidR="00EF29CB" w:rsidRPr="00901D88" w:rsidRDefault="00EF29CB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auto"/>
              </w:rPr>
            </w:pPr>
            <w:r w:rsidRPr="00901D88">
              <w:rPr>
                <w:color w:val="auto"/>
              </w:rPr>
              <w:t>Razem:</w:t>
            </w:r>
          </w:p>
          <w:p w:rsidR="00EF29CB" w:rsidRPr="00901D88" w:rsidRDefault="00EF29CB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  <w:tr w:rsidR="00EF29CB" w:rsidRPr="00901D88" w:rsidTr="00B01A54">
        <w:trPr>
          <w:trHeight w:val="588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b/>
                <w:bCs/>
                <w:color w:val="auto"/>
              </w:rPr>
            </w:pPr>
            <w:r w:rsidRPr="00901D88">
              <w:rPr>
                <w:b/>
                <w:bCs/>
                <w:color w:val="auto"/>
              </w:rPr>
              <w:t>III</w:t>
            </w:r>
          </w:p>
          <w:p w:rsidR="00EF29CB" w:rsidRPr="00901D88" w:rsidRDefault="00EF29CB" w:rsidP="00E043AF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EF29CB" w:rsidRPr="00901D88" w:rsidRDefault="00EF29CB" w:rsidP="0049675A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901D88">
              <w:rPr>
                <w:color w:val="auto"/>
              </w:rPr>
              <w:t>Planowane koszty poszczególnych oferentów ogółem</w:t>
            </w:r>
            <w:r w:rsidRPr="00901D88">
              <w:rPr>
                <w:rStyle w:val="FootnoteReference"/>
                <w:color w:val="auto"/>
              </w:rPr>
              <w:footnoteReference w:id="12"/>
            </w:r>
            <w:r w:rsidRPr="00901D88">
              <w:rPr>
                <w:color w:val="auto"/>
                <w:vertAlign w:val="superscript"/>
              </w:rPr>
              <w:t>)</w:t>
            </w:r>
            <w:r w:rsidRPr="00901D88">
              <w:rPr>
                <w:color w:val="auto"/>
              </w:rPr>
              <w:t>:</w:t>
            </w:r>
          </w:p>
        </w:tc>
        <w:tc>
          <w:tcPr>
            <w:tcW w:w="31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9CB" w:rsidRPr="00901D88" w:rsidRDefault="00EF29CB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901D88">
              <w:rPr>
                <w:color w:val="auto"/>
              </w:rPr>
              <w:t>…………………….…………………………… :</w:t>
            </w:r>
          </w:p>
          <w:p w:rsidR="00EF29CB" w:rsidRPr="00901D88" w:rsidRDefault="00EF29CB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901D88">
              <w:rPr>
                <w:i/>
                <w:color w:val="auto"/>
              </w:rPr>
              <w:t>(nazwa oferenta 1)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F29CB" w:rsidRPr="00901D88" w:rsidRDefault="00EF29CB" w:rsidP="003C6481">
            <w:pPr>
              <w:rPr>
                <w:color w:val="auto"/>
              </w:rPr>
            </w:pP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418" w:type="dxa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901D88">
              <w:rPr>
                <w:color w:val="auto"/>
              </w:rPr>
              <w:t xml:space="preserve">  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843" w:type="dxa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901D88">
              <w:rPr>
                <w:color w:val="auto"/>
              </w:rPr>
              <w:t xml:space="preserve">  </w:t>
            </w:r>
          </w:p>
          <w:p w:rsidR="00EF29CB" w:rsidRPr="00901D88" w:rsidRDefault="00EF29CB" w:rsidP="003C6481">
            <w:pPr>
              <w:rPr>
                <w:color w:val="auto"/>
              </w:rPr>
            </w:pPr>
          </w:p>
          <w:p w:rsidR="00EF29CB" w:rsidRPr="00901D88" w:rsidRDefault="00EF29CB" w:rsidP="003C6481">
            <w:pPr>
              <w:rPr>
                <w:color w:val="auto"/>
              </w:rPr>
            </w:pP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134" w:type="dxa"/>
            <w:tcBorders>
              <w:right w:val="single" w:sz="8" w:space="0" w:color="000000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901D88">
              <w:rPr>
                <w:color w:val="auto"/>
              </w:rPr>
              <w:t xml:space="preserve">  </w:t>
            </w: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134" w:type="dxa"/>
            <w:tcBorders>
              <w:left w:val="single" w:sz="8" w:space="0" w:color="000000"/>
            </w:tcBorders>
          </w:tcPr>
          <w:p w:rsidR="00EF29CB" w:rsidRPr="00901D88" w:rsidRDefault="00EF29CB" w:rsidP="003C6481">
            <w:pPr>
              <w:rPr>
                <w:color w:val="auto"/>
              </w:rPr>
            </w:pP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134" w:type="dxa"/>
            <w:shd w:val="clear" w:color="auto" w:fill="DDD9C3"/>
          </w:tcPr>
          <w:p w:rsidR="00EF29CB" w:rsidRPr="00901D88" w:rsidRDefault="00EF29CB" w:rsidP="003C6481">
            <w:pPr>
              <w:rPr>
                <w:color w:val="auto"/>
              </w:rPr>
            </w:pPr>
          </w:p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  <w:tr w:rsidR="00EF29CB" w:rsidRPr="00901D88" w:rsidTr="004967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F29CB" w:rsidRPr="00901D88" w:rsidRDefault="00EF29CB" w:rsidP="0049675A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F29CB" w:rsidRPr="00901D88" w:rsidRDefault="00EF29CB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</w:p>
          <w:p w:rsidR="00EF29CB" w:rsidRPr="00901D88" w:rsidRDefault="00EF29CB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901D88">
              <w:rPr>
                <w:color w:val="auto"/>
              </w:rPr>
              <w:t>…………………….…………………………… :</w:t>
            </w:r>
          </w:p>
          <w:p w:rsidR="00EF29CB" w:rsidRPr="00901D88" w:rsidRDefault="00EF29CB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auto"/>
              </w:rPr>
            </w:pPr>
            <w:r w:rsidRPr="00901D88">
              <w:rPr>
                <w:i/>
                <w:color w:val="auto"/>
              </w:rPr>
              <w:t>(nazwa oferenta 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  <w:tr w:rsidR="00EF29CB" w:rsidRPr="00901D88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9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F29CB" w:rsidRPr="00901D88" w:rsidRDefault="00EF29CB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auto"/>
              </w:rPr>
            </w:pPr>
            <w:r w:rsidRPr="00901D88">
              <w:rPr>
                <w:color w:val="auto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F29CB" w:rsidRPr="00901D88" w:rsidRDefault="00EF29CB" w:rsidP="003C6481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</w:tbl>
    <w:p w:rsidR="00EF29CB" w:rsidRPr="00901D88" w:rsidRDefault="00EF29CB" w:rsidP="00BF2058">
      <w:pPr>
        <w:widowControl w:val="0"/>
        <w:autoSpaceDE w:val="0"/>
        <w:autoSpaceDN w:val="0"/>
        <w:adjustRightInd w:val="0"/>
        <w:jc w:val="both"/>
        <w:rPr>
          <w:b/>
          <w:bCs/>
          <w:color w:val="auto"/>
        </w:rPr>
        <w:sectPr w:rsidR="00EF29CB" w:rsidRPr="00901D88" w:rsidSect="00B01A54">
          <w:endnotePr>
            <w:numFmt w:val="decimal"/>
          </w:endnotePr>
          <w:pgSz w:w="16838" w:h="11906" w:orient="landscape"/>
          <w:pgMar w:top="1418" w:right="1529" w:bottom="1276" w:left="1259" w:header="708" w:footer="708" w:gutter="0"/>
          <w:cols w:space="708"/>
          <w:docGrid w:linePitch="360"/>
        </w:sectPr>
      </w:pPr>
    </w:p>
    <w:tbl>
      <w:tblPr>
        <w:tblW w:w="5758" w:type="pct"/>
        <w:tblInd w:w="-7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26"/>
        <w:gridCol w:w="7662"/>
        <w:gridCol w:w="2115"/>
      </w:tblGrid>
      <w:tr w:rsidR="00EF29CB" w:rsidRPr="00901D88" w:rsidTr="00292F62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EF29CB" w:rsidRPr="00901D88" w:rsidRDefault="00EF29CB" w:rsidP="007D4262">
            <w:pPr>
              <w:jc w:val="both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9. Przewidywane źródła finansowania zadania publicznego</w:t>
            </w:r>
          </w:p>
          <w:p w:rsidR="00EF29CB" w:rsidRPr="00901D88" w:rsidRDefault="00EF29CB" w:rsidP="007D4262">
            <w:pPr>
              <w:jc w:val="both"/>
              <w:rPr>
                <w:b/>
                <w:color w:val="auto"/>
              </w:rPr>
            </w:pPr>
          </w:p>
        </w:tc>
      </w:tr>
      <w:tr w:rsidR="00EF29CB" w:rsidRPr="00901D88" w:rsidTr="00292F62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292F62">
            <w:pPr>
              <w:jc w:val="center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Lp.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7D4262">
            <w:pPr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Nazwa źródła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F29CB" w:rsidRPr="00901D88" w:rsidRDefault="00EF29CB" w:rsidP="00292F62">
            <w:pPr>
              <w:jc w:val="center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Wartość</w:t>
            </w:r>
          </w:p>
        </w:tc>
      </w:tr>
      <w:tr w:rsidR="00EF29CB" w:rsidRPr="00901D88" w:rsidTr="008D6A69">
        <w:trPr>
          <w:trHeight w:val="1136"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7D4262">
            <w:pPr>
              <w:jc w:val="center"/>
              <w:rPr>
                <w:b/>
                <w:color w:val="auto"/>
              </w:rPr>
            </w:pPr>
            <w:r w:rsidRPr="00901D88">
              <w:rPr>
                <w:b/>
                <w:bCs/>
                <w:color w:val="auto"/>
              </w:rPr>
              <w:t>1</w:t>
            </w:r>
          </w:p>
        </w:tc>
        <w:tc>
          <w:tcPr>
            <w:tcW w:w="3752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7D4262">
            <w:pPr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Wnioskowana kwota dotacji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F29CB" w:rsidRPr="00901D88" w:rsidRDefault="00EF29CB" w:rsidP="008D6A69">
            <w:pPr>
              <w:jc w:val="right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zł</w:t>
            </w:r>
          </w:p>
        </w:tc>
      </w:tr>
      <w:tr w:rsidR="00EF29CB" w:rsidRPr="00901D88" w:rsidTr="00292F62">
        <w:trPr>
          <w:trHeight w:val="789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7D4262">
            <w:pPr>
              <w:jc w:val="center"/>
              <w:rPr>
                <w:b/>
                <w:bCs/>
                <w:color w:val="auto"/>
              </w:rPr>
            </w:pPr>
          </w:p>
          <w:p w:rsidR="00EF29CB" w:rsidRPr="00901D88" w:rsidRDefault="00EF29CB" w:rsidP="00671645">
            <w:pPr>
              <w:jc w:val="center"/>
              <w:rPr>
                <w:b/>
                <w:bCs/>
                <w:color w:val="auto"/>
              </w:rPr>
            </w:pPr>
            <w:r w:rsidRPr="00901D88">
              <w:rPr>
                <w:b/>
                <w:bCs/>
                <w:color w:val="auto"/>
              </w:rPr>
              <w:t>2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81729F">
            <w:pPr>
              <w:rPr>
                <w:b/>
                <w:color w:val="auto"/>
              </w:rPr>
            </w:pPr>
          </w:p>
          <w:p w:rsidR="00EF29CB" w:rsidRPr="00901D88" w:rsidRDefault="00EF29CB" w:rsidP="0081729F">
            <w:pPr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Inne środki finansowe ogółem</w:t>
            </w:r>
            <w:bookmarkStart w:id="2" w:name="_Ref448837219"/>
            <w:r w:rsidRPr="00901D88">
              <w:rPr>
                <w:rStyle w:val="FootnoteReference"/>
                <w:color w:val="auto"/>
              </w:rPr>
              <w:footnoteReference w:id="13"/>
            </w:r>
            <w:bookmarkEnd w:id="2"/>
            <w:r w:rsidRPr="00901D88">
              <w:rPr>
                <w:color w:val="auto"/>
                <w:vertAlign w:val="superscript"/>
              </w:rPr>
              <w:t>)</w:t>
            </w:r>
            <w:r w:rsidRPr="00901D88">
              <w:rPr>
                <w:b/>
                <w:color w:val="auto"/>
              </w:rPr>
              <w:t>:</w:t>
            </w:r>
          </w:p>
          <w:p w:rsidR="00EF29CB" w:rsidRPr="00901D88" w:rsidRDefault="00EF29CB" w:rsidP="0081729F">
            <w:r w:rsidRPr="00901D88">
              <w:rPr>
                <w:color w:val="auto"/>
              </w:rPr>
              <w:t>(należy zsumować środki finansowe wymienione w pkt 2.1–2.4)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F29CB" w:rsidRPr="00901D88" w:rsidRDefault="00EF29CB" w:rsidP="00292F62">
            <w:pPr>
              <w:jc w:val="right"/>
              <w:rPr>
                <w:b/>
                <w:color w:val="auto"/>
              </w:rPr>
            </w:pPr>
          </w:p>
          <w:p w:rsidR="00EF29CB" w:rsidRPr="00901D88" w:rsidRDefault="00EF29CB" w:rsidP="00292F62">
            <w:pPr>
              <w:jc w:val="right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zł</w:t>
            </w:r>
          </w:p>
        </w:tc>
      </w:tr>
      <w:tr w:rsidR="00EF29CB" w:rsidRPr="00901D88" w:rsidTr="00292F62">
        <w:trPr>
          <w:trHeight w:val="64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7D4262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BF0728">
            <w:pPr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 xml:space="preserve">2.1 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BF0728">
            <w:pPr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Środki finansowe własne</w:t>
            </w:r>
            <w:fldSimple w:instr=" NOTEREF _Ref448837219 \h  \* MERGEFORMAT ">
              <w:r w:rsidRPr="0079015E">
                <w:rPr>
                  <w:color w:val="auto"/>
                  <w:vertAlign w:val="superscript"/>
                </w:rPr>
                <w:t>13</w:t>
              </w:r>
            </w:fldSimple>
            <w:r w:rsidRPr="00901D88">
              <w:rPr>
                <w:color w:val="auto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29CB" w:rsidRPr="00901D88" w:rsidRDefault="00EF29CB" w:rsidP="00292F62">
            <w:pPr>
              <w:jc w:val="right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zł</w:t>
            </w:r>
          </w:p>
        </w:tc>
      </w:tr>
      <w:tr w:rsidR="00EF29CB" w:rsidRPr="00901D88" w:rsidTr="00292F62">
        <w:trPr>
          <w:trHeight w:val="43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7D4262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BF0728">
            <w:pPr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2.2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BF0728">
            <w:pPr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Świadczenia pieniężne od odbiorców zadania publicznego</w:t>
            </w:r>
            <w:fldSimple w:instr=" NOTEREF _Ref448837219 \h  \* MERGEFORMAT ">
              <w:r w:rsidRPr="0079015E">
                <w:rPr>
                  <w:color w:val="auto"/>
                  <w:vertAlign w:val="superscript"/>
                </w:rPr>
                <w:t>13</w:t>
              </w:r>
            </w:fldSimple>
            <w:r w:rsidRPr="00901D88">
              <w:rPr>
                <w:color w:val="auto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F29CB" w:rsidRPr="00901D88" w:rsidRDefault="00EF29CB" w:rsidP="00292F62">
            <w:pPr>
              <w:jc w:val="right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zł</w:t>
            </w:r>
          </w:p>
        </w:tc>
      </w:tr>
      <w:tr w:rsidR="00EF29CB" w:rsidRPr="00901D88" w:rsidTr="00292F62">
        <w:trPr>
          <w:trHeight w:val="36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7D4262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98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003D77">
            <w:pPr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2.3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B57566">
            <w:pPr>
              <w:rPr>
                <w:color w:val="auto"/>
              </w:rPr>
            </w:pPr>
            <w:r w:rsidRPr="00901D88">
              <w:rPr>
                <w:b/>
                <w:color w:val="auto"/>
              </w:rPr>
              <w:t>Środki finansowe z innych źródeł publicznych</w:t>
            </w:r>
            <w:fldSimple w:instr=" NOTEREF _Ref448837219 \h  \* MERGEFORMAT ">
              <w:r w:rsidRPr="0079015E">
                <w:rPr>
                  <w:color w:val="auto"/>
                  <w:vertAlign w:val="superscript"/>
                </w:rPr>
                <w:t>13</w:t>
              </w:r>
            </w:fldSimple>
            <w:r w:rsidRPr="00901D88">
              <w:rPr>
                <w:color w:val="auto"/>
                <w:vertAlign w:val="superscript"/>
              </w:rPr>
              <w:t xml:space="preserve">), </w:t>
            </w:r>
            <w:r w:rsidRPr="00901D88">
              <w:rPr>
                <w:rStyle w:val="FootnoteReference"/>
                <w:color w:val="auto"/>
              </w:rPr>
              <w:footnoteReference w:id="14"/>
            </w:r>
            <w:r w:rsidRPr="00901D88">
              <w:rPr>
                <w:color w:val="auto"/>
                <w:vertAlign w:val="superscript"/>
              </w:rPr>
              <w:t>)</w:t>
            </w:r>
          </w:p>
        </w:tc>
        <w:tc>
          <w:tcPr>
            <w:tcW w:w="985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F29CB" w:rsidRPr="00901D88" w:rsidRDefault="00EF29CB" w:rsidP="00292F62">
            <w:pPr>
              <w:jc w:val="right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zł</w:t>
            </w:r>
          </w:p>
        </w:tc>
      </w:tr>
      <w:tr w:rsidR="00EF29CB" w:rsidRPr="00901D88" w:rsidTr="00292F62">
        <w:trPr>
          <w:trHeight w:val="75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7D4262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98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003D77">
            <w:pPr>
              <w:rPr>
                <w:b/>
                <w:color w:val="auto"/>
              </w:rPr>
            </w:pP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292F62">
            <w:pPr>
              <w:rPr>
                <w:b/>
                <w:color w:val="auto"/>
              </w:rPr>
            </w:pPr>
            <w:r w:rsidRPr="00901D88">
              <w:rPr>
                <w:color w:val="auto"/>
              </w:rPr>
              <w:t xml:space="preserve">Nazwa(-wy) organu(-nów) administracji publicznej lub jednostki(-tek) sektora finansów publicznych, który(-ra,-re) przekazał(a, y) lub przekaże(-żą) środki finansowe): </w:t>
            </w:r>
            <w:r w:rsidRPr="00901D88">
              <w:rPr>
                <w:color w:val="auto"/>
                <w:shd w:val="clear" w:color="auto" w:fill="FFFFFF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 </w:t>
            </w:r>
          </w:p>
        </w:tc>
        <w:tc>
          <w:tcPr>
            <w:tcW w:w="985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29CB" w:rsidRPr="00901D88" w:rsidRDefault="00EF29CB" w:rsidP="00292F62">
            <w:pPr>
              <w:jc w:val="right"/>
              <w:rPr>
                <w:b/>
                <w:color w:val="auto"/>
              </w:rPr>
            </w:pPr>
          </w:p>
        </w:tc>
      </w:tr>
      <w:tr w:rsidR="00EF29CB" w:rsidRPr="00901D88" w:rsidTr="00292F62">
        <w:trPr>
          <w:trHeight w:val="616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7D4262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98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003D77">
            <w:pPr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2.4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F29CB" w:rsidRPr="00901D88" w:rsidRDefault="00EF29CB" w:rsidP="004162A3">
            <w:pPr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Pozostałe</w:t>
            </w:r>
            <w:fldSimple w:instr=" NOTEREF _Ref448837219 \h  \* MERGEFORMAT ">
              <w:r w:rsidRPr="0079015E">
                <w:rPr>
                  <w:color w:val="auto"/>
                  <w:vertAlign w:val="superscript"/>
                </w:rPr>
                <w:t>13</w:t>
              </w:r>
            </w:fldSimple>
            <w:r w:rsidRPr="00901D88">
              <w:rPr>
                <w:color w:val="auto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F29CB" w:rsidRPr="00901D88" w:rsidRDefault="00EF29CB" w:rsidP="00292F62">
            <w:pPr>
              <w:jc w:val="right"/>
              <w:rPr>
                <w:b/>
                <w:color w:val="auto"/>
              </w:rPr>
            </w:pPr>
          </w:p>
          <w:p w:rsidR="00EF29CB" w:rsidRPr="00901D88" w:rsidRDefault="00EF29CB" w:rsidP="00292F62">
            <w:pPr>
              <w:jc w:val="right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zł</w:t>
            </w:r>
          </w:p>
        </w:tc>
      </w:tr>
      <w:tr w:rsidR="00EF29CB" w:rsidRPr="00901D88" w:rsidTr="00292F62">
        <w:trPr>
          <w:trHeight w:val="65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2506F4">
            <w:pPr>
              <w:jc w:val="center"/>
              <w:rPr>
                <w:b/>
                <w:bCs/>
                <w:color w:val="auto"/>
              </w:rPr>
            </w:pPr>
            <w:r w:rsidRPr="00901D88">
              <w:rPr>
                <w:b/>
                <w:bCs/>
                <w:color w:val="auto"/>
              </w:rPr>
              <w:t>3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0E0878">
            <w:pPr>
              <w:rPr>
                <w:b/>
              </w:rPr>
            </w:pPr>
            <w:r w:rsidRPr="00901D88">
              <w:rPr>
                <w:b/>
              </w:rPr>
              <w:t>Wkład osobowy i wkład rzeczowy ogółem:</w:t>
            </w:r>
          </w:p>
          <w:p w:rsidR="00EF29CB" w:rsidRPr="00901D88" w:rsidRDefault="00EF29CB" w:rsidP="000E0878">
            <w:pPr>
              <w:rPr>
                <w:b/>
              </w:rPr>
            </w:pPr>
            <w:r w:rsidRPr="00901D88">
              <w:rPr>
                <w:color w:val="auto"/>
              </w:rPr>
              <w:t>(należy zsumować środki finansowe wymienione w pkt 3.1 i 3.2)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F29CB" w:rsidRPr="00901D88" w:rsidRDefault="00EF29CB" w:rsidP="00292F62">
            <w:pPr>
              <w:jc w:val="right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zł</w:t>
            </w:r>
          </w:p>
        </w:tc>
      </w:tr>
      <w:tr w:rsidR="00EF29CB" w:rsidRPr="00901D88" w:rsidTr="00292F62">
        <w:trPr>
          <w:trHeight w:val="65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7D4262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2506F4">
            <w:pPr>
              <w:jc w:val="center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3.1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2506F4">
            <w:pPr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Wkład osobowy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29CB" w:rsidRPr="00901D88" w:rsidRDefault="00EF29CB" w:rsidP="00292F62">
            <w:pPr>
              <w:jc w:val="right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zł</w:t>
            </w:r>
          </w:p>
        </w:tc>
      </w:tr>
      <w:tr w:rsidR="00EF29CB" w:rsidRPr="00901D88" w:rsidTr="00292F62">
        <w:trPr>
          <w:trHeight w:val="697"/>
        </w:trPr>
        <w:tc>
          <w:tcPr>
            <w:tcW w:w="263" w:type="pct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7D4262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2506F4">
            <w:pPr>
              <w:jc w:val="center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3.2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2506F4">
            <w:pPr>
              <w:rPr>
                <w:b/>
                <w:color w:val="auto"/>
                <w:vertAlign w:val="superscript"/>
              </w:rPr>
            </w:pPr>
            <w:r w:rsidRPr="00901D88">
              <w:rPr>
                <w:b/>
                <w:color w:val="auto"/>
              </w:rPr>
              <w:t>Wkład rzeczowy</w:t>
            </w:r>
            <w:r w:rsidRPr="00901D88">
              <w:rPr>
                <w:rStyle w:val="FootnoteReference"/>
                <w:color w:val="auto"/>
              </w:rPr>
              <w:footnoteReference w:id="15"/>
            </w:r>
            <w:r w:rsidRPr="00901D88">
              <w:rPr>
                <w:color w:val="auto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EF29CB" w:rsidRPr="00901D88" w:rsidRDefault="00EF29CB" w:rsidP="00292F62">
            <w:pPr>
              <w:jc w:val="right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zł</w:t>
            </w:r>
          </w:p>
        </w:tc>
      </w:tr>
      <w:tr w:rsidR="00EF29CB" w:rsidRPr="00901D88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292F62">
            <w:pPr>
              <w:jc w:val="center"/>
              <w:rPr>
                <w:b/>
                <w:bCs/>
                <w:color w:val="auto"/>
              </w:rPr>
            </w:pPr>
            <w:r w:rsidRPr="00901D88">
              <w:rPr>
                <w:b/>
                <w:bCs/>
                <w:color w:val="auto"/>
              </w:rPr>
              <w:t>4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292F62">
            <w:pPr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Udział kwoty dotacji w całkowitych kosztach zadania publicznego</w:t>
            </w:r>
            <w:r w:rsidRPr="00901D88">
              <w:rPr>
                <w:rStyle w:val="FootnoteReference"/>
                <w:color w:val="auto"/>
              </w:rPr>
              <w:footnoteReference w:id="16"/>
            </w:r>
            <w:r w:rsidRPr="00901D88">
              <w:rPr>
                <w:color w:val="auto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29CB" w:rsidRPr="00901D88" w:rsidRDefault="00EF29CB" w:rsidP="00292F62">
            <w:pPr>
              <w:jc w:val="right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%</w:t>
            </w:r>
          </w:p>
        </w:tc>
      </w:tr>
      <w:tr w:rsidR="00EF29CB" w:rsidRPr="00901D88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292F62">
            <w:pPr>
              <w:jc w:val="center"/>
              <w:rPr>
                <w:b/>
                <w:bCs/>
                <w:color w:val="auto"/>
              </w:rPr>
            </w:pPr>
            <w:r w:rsidRPr="00901D88">
              <w:rPr>
                <w:b/>
                <w:bCs/>
                <w:color w:val="auto"/>
              </w:rPr>
              <w:t>5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292F62">
            <w:pPr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Udział innych środków finansowych w stosunku do otrzymanej kwoty dotacji</w:t>
            </w:r>
            <w:r w:rsidRPr="00901D88">
              <w:rPr>
                <w:rStyle w:val="FootnoteReference"/>
                <w:color w:val="auto"/>
              </w:rPr>
              <w:footnoteReference w:id="17"/>
            </w:r>
            <w:r w:rsidRPr="00901D88">
              <w:rPr>
                <w:color w:val="auto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29CB" w:rsidRPr="00901D88" w:rsidRDefault="00EF29CB" w:rsidP="00292F62">
            <w:pPr>
              <w:jc w:val="right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%</w:t>
            </w:r>
          </w:p>
        </w:tc>
      </w:tr>
      <w:tr w:rsidR="00EF29CB" w:rsidRPr="00901D88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292F62">
            <w:pPr>
              <w:jc w:val="center"/>
              <w:rPr>
                <w:b/>
                <w:bCs/>
                <w:color w:val="auto"/>
              </w:rPr>
            </w:pPr>
            <w:r w:rsidRPr="00901D88">
              <w:rPr>
                <w:b/>
                <w:bCs/>
                <w:color w:val="auto"/>
              </w:rPr>
              <w:t>6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F29CB" w:rsidRPr="00901D88" w:rsidRDefault="00EF29CB" w:rsidP="0042187E">
            <w:pPr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Udział wkładu osobowego i wkładu rzeczowego w stosunku do otrzymanej kwoty dotacji</w:t>
            </w:r>
            <w:r w:rsidRPr="00901D88">
              <w:rPr>
                <w:rStyle w:val="FootnoteReference"/>
                <w:color w:val="auto"/>
              </w:rPr>
              <w:footnoteReference w:id="18"/>
            </w:r>
            <w:r w:rsidRPr="00901D88">
              <w:rPr>
                <w:color w:val="auto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29CB" w:rsidRPr="00901D88" w:rsidRDefault="00EF29CB" w:rsidP="00292F62">
            <w:pPr>
              <w:jc w:val="right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>%</w:t>
            </w:r>
          </w:p>
        </w:tc>
      </w:tr>
    </w:tbl>
    <w:p w:rsidR="00EF29CB" w:rsidRPr="00901D88" w:rsidRDefault="00EF29CB" w:rsidP="00BF2058">
      <w:pPr>
        <w:widowControl w:val="0"/>
        <w:autoSpaceDE w:val="0"/>
        <w:autoSpaceDN w:val="0"/>
        <w:adjustRightInd w:val="0"/>
        <w:jc w:val="both"/>
        <w:rPr>
          <w:b/>
          <w:bCs/>
          <w:color w:val="auto"/>
        </w:rPr>
      </w:pPr>
    </w:p>
    <w:p w:rsidR="00EF29CB" w:rsidRPr="00901D88" w:rsidRDefault="00EF29CB" w:rsidP="00BF2058">
      <w:pPr>
        <w:widowControl w:val="0"/>
        <w:autoSpaceDE w:val="0"/>
        <w:autoSpaceDN w:val="0"/>
        <w:adjustRightInd w:val="0"/>
        <w:jc w:val="both"/>
        <w:rPr>
          <w:b/>
          <w:bCs/>
          <w:color w:val="auto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0"/>
      </w:tblGrid>
      <w:tr w:rsidR="00EF29CB" w:rsidRPr="00901D88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EF29CB" w:rsidRPr="00901D88" w:rsidRDefault="00EF29CB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b/>
                <w:bCs/>
              </w:rPr>
            </w:pPr>
            <w:r w:rsidRPr="00901D88">
              <w:rPr>
                <w:b/>
                <w:bCs/>
              </w:rPr>
              <w:t>10. Informacja o zamiarze odpłatnego wykonania zadania</w:t>
            </w:r>
            <w:r w:rsidRPr="00901D88">
              <w:rPr>
                <w:rStyle w:val="FootnoteReference"/>
                <w:bCs/>
              </w:rPr>
              <w:footnoteReference w:id="19"/>
            </w:r>
            <w:r w:rsidRPr="00901D88">
              <w:rPr>
                <w:bCs/>
                <w:vertAlign w:val="superscript"/>
              </w:rPr>
              <w:t>)</w:t>
            </w:r>
            <w:r w:rsidRPr="00901D88">
              <w:rPr>
                <w:b/>
                <w:color w:val="auto"/>
              </w:rPr>
              <w:t xml:space="preserve"> </w:t>
            </w:r>
            <w:r w:rsidRPr="00901D88">
              <w:rPr>
                <w:color w:val="auto"/>
              </w:rPr>
              <w:t>(jeżeli oferent(-nci) przewiduje(-ją) pobieranie świadczeń pieniężnych od odbiorców zadania, należy opisać, jakie będą warunki pobierania tych świadczeń, jaka będzie wysokość świadczenia poniesiona przez pojedynczego odbiorcę oraz jaka będzie łączna wartość świadczeń)</w:t>
            </w:r>
            <w:r w:rsidRPr="00901D88">
              <w:rPr>
                <w:i/>
                <w:color w:val="auto"/>
              </w:rPr>
              <w:t xml:space="preserve">  </w:t>
            </w:r>
          </w:p>
        </w:tc>
      </w:tr>
      <w:tr w:rsidR="00EF29CB" w:rsidRPr="00901D88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9CB" w:rsidRPr="00901D88" w:rsidRDefault="00EF29CB" w:rsidP="00BC375F">
            <w:pPr>
              <w:spacing w:line="360" w:lineRule="auto"/>
              <w:jc w:val="both"/>
            </w:pPr>
          </w:p>
          <w:p w:rsidR="00EF29CB" w:rsidRPr="00901D88" w:rsidRDefault="00EF29CB" w:rsidP="00BC375F">
            <w:pPr>
              <w:spacing w:line="360" w:lineRule="auto"/>
              <w:jc w:val="both"/>
            </w:pPr>
          </w:p>
          <w:p w:rsidR="00EF29CB" w:rsidRPr="00901D88" w:rsidRDefault="00EF29CB" w:rsidP="00BC375F">
            <w:pPr>
              <w:spacing w:line="360" w:lineRule="auto"/>
              <w:jc w:val="both"/>
            </w:pPr>
          </w:p>
          <w:p w:rsidR="00EF29CB" w:rsidRPr="00901D88" w:rsidRDefault="00EF29CB" w:rsidP="00BC375F">
            <w:pPr>
              <w:spacing w:line="360" w:lineRule="auto"/>
              <w:jc w:val="both"/>
            </w:pPr>
          </w:p>
          <w:p w:rsidR="00EF29CB" w:rsidRPr="00901D88" w:rsidRDefault="00EF29CB" w:rsidP="00BC375F">
            <w:pPr>
              <w:spacing w:line="360" w:lineRule="auto"/>
              <w:jc w:val="both"/>
            </w:pPr>
          </w:p>
          <w:p w:rsidR="00EF29CB" w:rsidRPr="00901D88" w:rsidRDefault="00EF29CB" w:rsidP="00BC375F">
            <w:pPr>
              <w:spacing w:line="360" w:lineRule="auto"/>
              <w:jc w:val="both"/>
            </w:pPr>
          </w:p>
          <w:p w:rsidR="00EF29CB" w:rsidRPr="00901D88" w:rsidRDefault="00EF29CB" w:rsidP="00BC375F">
            <w:pPr>
              <w:spacing w:line="360" w:lineRule="auto"/>
              <w:jc w:val="both"/>
            </w:pPr>
          </w:p>
        </w:tc>
      </w:tr>
    </w:tbl>
    <w:p w:rsidR="00EF29CB" w:rsidRPr="00901D88" w:rsidRDefault="00EF29CB" w:rsidP="00BF2058">
      <w:pPr>
        <w:widowControl w:val="0"/>
        <w:autoSpaceDE w:val="0"/>
        <w:autoSpaceDN w:val="0"/>
        <w:adjustRightInd w:val="0"/>
        <w:jc w:val="both"/>
        <w:rPr>
          <w:b/>
          <w:bCs/>
          <w:color w:val="auto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0"/>
      </w:tblGrid>
      <w:tr w:rsidR="00EF29CB" w:rsidRPr="00901D88" w:rsidTr="00D35DC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EF29CB" w:rsidRPr="00901D88" w:rsidRDefault="00EF29CB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i/>
                <w:color w:val="auto"/>
              </w:rPr>
            </w:pPr>
            <w:r w:rsidRPr="00901D88">
              <w:rPr>
                <w:b/>
                <w:bCs/>
              </w:rPr>
              <w:t xml:space="preserve">11. </w:t>
            </w:r>
            <w:r w:rsidRPr="00901D88">
              <w:rPr>
                <w:b/>
                <w:color w:val="auto"/>
              </w:rPr>
              <w:t>Zasoby kadrowe przewidywane do zaangażowania przy realizacji zadania publicznego</w:t>
            </w:r>
            <w:r w:rsidRPr="00901D88">
              <w:rPr>
                <w:color w:val="auto"/>
              </w:rPr>
              <w:t xml:space="preserve"> (należy opisać  kwalifikacje osób oraz ich sposób zaangażowania w realizację poszczególnych działań, z uwzględnieniem wolontariuszy oraz członków stowarzyszeń świadczących pracę społecznie)</w:t>
            </w:r>
            <w:r w:rsidRPr="00901D88">
              <w:rPr>
                <w:i/>
                <w:color w:val="auto"/>
              </w:rPr>
              <w:t xml:space="preserve"> </w:t>
            </w:r>
          </w:p>
        </w:tc>
      </w:tr>
      <w:tr w:rsidR="00EF29CB" w:rsidRPr="00901D88" w:rsidTr="00D35DC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9CB" w:rsidRPr="00901D88" w:rsidRDefault="00EF29CB" w:rsidP="00D35DCB">
            <w:pPr>
              <w:spacing w:line="360" w:lineRule="auto"/>
              <w:jc w:val="both"/>
            </w:pPr>
          </w:p>
          <w:p w:rsidR="00EF29CB" w:rsidRPr="00901D88" w:rsidRDefault="00EF29CB" w:rsidP="00D35DCB">
            <w:pPr>
              <w:spacing w:line="360" w:lineRule="auto"/>
              <w:jc w:val="both"/>
            </w:pPr>
          </w:p>
          <w:p w:rsidR="00EF29CB" w:rsidRPr="00901D88" w:rsidRDefault="00EF29CB" w:rsidP="00D35DCB">
            <w:pPr>
              <w:spacing w:line="360" w:lineRule="auto"/>
              <w:jc w:val="both"/>
            </w:pPr>
          </w:p>
          <w:p w:rsidR="00EF29CB" w:rsidRPr="00901D88" w:rsidRDefault="00EF29CB" w:rsidP="00D35DCB">
            <w:pPr>
              <w:spacing w:line="360" w:lineRule="auto"/>
              <w:jc w:val="both"/>
            </w:pPr>
          </w:p>
          <w:p w:rsidR="00EF29CB" w:rsidRPr="00901D88" w:rsidRDefault="00EF29CB" w:rsidP="00D35DCB">
            <w:pPr>
              <w:spacing w:line="360" w:lineRule="auto"/>
              <w:jc w:val="both"/>
            </w:pPr>
          </w:p>
        </w:tc>
      </w:tr>
    </w:tbl>
    <w:p w:rsidR="00EF29CB" w:rsidRPr="00901D88" w:rsidRDefault="00EF29CB" w:rsidP="00BF2058">
      <w:pPr>
        <w:widowControl w:val="0"/>
        <w:autoSpaceDE w:val="0"/>
        <w:autoSpaceDN w:val="0"/>
        <w:adjustRightInd w:val="0"/>
        <w:jc w:val="both"/>
        <w:rPr>
          <w:b/>
          <w:bCs/>
          <w:color w:val="auto"/>
        </w:rPr>
      </w:pPr>
    </w:p>
    <w:p w:rsidR="00EF29CB" w:rsidRPr="00901D88" w:rsidRDefault="00EF29CB" w:rsidP="00BF2058">
      <w:pPr>
        <w:widowControl w:val="0"/>
        <w:autoSpaceDE w:val="0"/>
        <w:autoSpaceDN w:val="0"/>
        <w:adjustRightInd w:val="0"/>
        <w:jc w:val="both"/>
        <w:rPr>
          <w:b/>
          <w:bCs/>
          <w:color w:val="auto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EF29CB" w:rsidRPr="00901D88" w:rsidTr="00F770C9">
        <w:trPr>
          <w:trHeight w:val="750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EF29CB" w:rsidRPr="00901D88" w:rsidRDefault="00EF29CB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 xml:space="preserve">12. Wycena wkładu osobowego przewidzianego do zaangażowania przy realizacji zadania publicznego </w:t>
            </w:r>
            <w:r w:rsidRPr="00901D88">
              <w:rPr>
                <w:color w:val="auto"/>
              </w:rPr>
              <w:t>(n</w:t>
            </w:r>
            <w:r w:rsidRPr="00901D88">
              <w:rPr>
                <w:bCs/>
                <w:iCs/>
                <w:color w:val="auto"/>
              </w:rPr>
              <w:t>ależy opisać sposób wyceny wkładu osobowego</w:t>
            </w:r>
            <w:fldSimple w:instr=" NOTEREF _Ref446592036 \h  \* MERGEFORMAT ">
              <w:r w:rsidRPr="0079015E">
                <w:t>7</w:t>
              </w:r>
            </w:fldSimple>
            <w:r w:rsidRPr="00901D88">
              <w:rPr>
                <w:bCs/>
                <w:iCs/>
                <w:color w:val="auto"/>
                <w:vertAlign w:val="superscript"/>
              </w:rPr>
              <w:t>)</w:t>
            </w:r>
            <w:r w:rsidRPr="00901D88">
              <w:rPr>
                <w:bCs/>
                <w:iCs/>
                <w:color w:val="auto"/>
              </w:rPr>
              <w:t xml:space="preserve">, który zostanie zaangażowany przy realizacji zadania, wraz z podaniem cen rynkowych, na których podstawie jest szacowana jego wartość) </w:t>
            </w:r>
          </w:p>
        </w:tc>
      </w:tr>
      <w:tr w:rsidR="00EF29CB" w:rsidRPr="00901D88" w:rsidTr="000A26DB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F29CB" w:rsidRPr="00901D88" w:rsidRDefault="00EF29CB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auto"/>
              </w:rPr>
            </w:pPr>
          </w:p>
          <w:p w:rsidR="00EF29CB" w:rsidRPr="00901D88" w:rsidRDefault="00EF29CB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auto"/>
              </w:rPr>
            </w:pPr>
          </w:p>
          <w:p w:rsidR="00EF29CB" w:rsidRPr="00901D88" w:rsidRDefault="00EF29CB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auto"/>
              </w:rPr>
            </w:pPr>
          </w:p>
          <w:p w:rsidR="00EF29CB" w:rsidRPr="00901D88" w:rsidRDefault="00EF29CB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auto"/>
              </w:rPr>
            </w:pPr>
          </w:p>
          <w:p w:rsidR="00EF29CB" w:rsidRPr="00901D88" w:rsidRDefault="00EF29CB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auto"/>
              </w:rPr>
            </w:pPr>
          </w:p>
          <w:p w:rsidR="00EF29CB" w:rsidRPr="00901D88" w:rsidRDefault="00EF29CB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auto"/>
              </w:rPr>
            </w:pPr>
          </w:p>
          <w:p w:rsidR="00EF29CB" w:rsidRPr="00901D88" w:rsidRDefault="00EF29CB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auto"/>
              </w:rPr>
            </w:pPr>
          </w:p>
          <w:p w:rsidR="00EF29CB" w:rsidRPr="00901D88" w:rsidRDefault="00EF29CB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auto"/>
              </w:rPr>
            </w:pPr>
          </w:p>
          <w:p w:rsidR="00EF29CB" w:rsidRPr="00901D88" w:rsidRDefault="00EF29CB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auto"/>
              </w:rPr>
            </w:pPr>
          </w:p>
          <w:p w:rsidR="00EF29CB" w:rsidRPr="00901D88" w:rsidRDefault="00EF29CB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auto"/>
              </w:rPr>
            </w:pPr>
          </w:p>
        </w:tc>
      </w:tr>
    </w:tbl>
    <w:p w:rsidR="00EF29CB" w:rsidRPr="00901D88" w:rsidRDefault="00EF29CB" w:rsidP="00BF2058">
      <w:pPr>
        <w:widowControl w:val="0"/>
        <w:autoSpaceDE w:val="0"/>
        <w:autoSpaceDN w:val="0"/>
        <w:adjustRightInd w:val="0"/>
        <w:jc w:val="both"/>
        <w:rPr>
          <w:b/>
          <w:bCs/>
          <w:color w:val="auto"/>
        </w:rPr>
      </w:pPr>
    </w:p>
    <w:p w:rsidR="00EF29CB" w:rsidRPr="00901D88" w:rsidRDefault="00EF29CB" w:rsidP="00BF2058">
      <w:pPr>
        <w:widowControl w:val="0"/>
        <w:autoSpaceDE w:val="0"/>
        <w:autoSpaceDN w:val="0"/>
        <w:adjustRightInd w:val="0"/>
        <w:jc w:val="both"/>
        <w:rPr>
          <w:b/>
          <w:bCs/>
          <w:color w:val="auto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EF29CB" w:rsidRPr="00901D88" w:rsidTr="00F770C9">
        <w:trPr>
          <w:trHeight w:val="843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EF29CB" w:rsidRPr="00901D88" w:rsidRDefault="00EF29CB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b/>
                <w:color w:val="auto"/>
              </w:rPr>
            </w:pPr>
            <w:r w:rsidRPr="00901D88">
              <w:rPr>
                <w:b/>
                <w:color w:val="auto"/>
              </w:rPr>
              <w:t xml:space="preserve">13. Wkład rzeczowy przewidziany do wykorzystania przy realizacji zadania publicznego </w:t>
            </w:r>
            <w:r w:rsidRPr="00901D88">
              <w:rPr>
                <w:color w:val="auto"/>
              </w:rPr>
              <w:t>(</w:t>
            </w:r>
            <w:r w:rsidRPr="00901D88">
              <w:rPr>
                <w:bCs/>
                <w:iCs/>
                <w:color w:val="auto"/>
              </w:rPr>
              <w:t>należy szczegółowo opisać zasady oraz sposób wykorzystania wkładu rzeczowego</w:t>
            </w:r>
            <w:fldSimple w:instr=" NOTEREF _Ref447110731 \h  \* MERGEFORMAT ">
              <w:r w:rsidRPr="0079015E">
                <w:t>9</w:t>
              </w:r>
            </w:fldSimple>
            <w:r w:rsidRPr="00901D88">
              <w:rPr>
                <w:bCs/>
                <w:iCs/>
                <w:color w:val="auto"/>
                <w:vertAlign w:val="superscript"/>
              </w:rPr>
              <w:t>)</w:t>
            </w:r>
            <w:r w:rsidRPr="00901D88">
              <w:rPr>
                <w:bCs/>
                <w:iCs/>
                <w:color w:val="auto"/>
              </w:rPr>
              <w:t xml:space="preserve"> w realizację poszczególnych działań oraz, o ile </w:t>
            </w:r>
            <w:r w:rsidRPr="00901D88">
              <w:t>kalkulacja przewidywanych kosztów obejmowała wycenę wkładu rzeczowego, opisać sposób</w:t>
            </w:r>
            <w:r w:rsidRPr="00901D88">
              <w:rPr>
                <w:bCs/>
                <w:iCs/>
                <w:color w:val="auto"/>
              </w:rPr>
              <w:t xml:space="preserve"> jego wyceny wraz z podaniem cen rynkowych, na których podstawie jest szacowana jego wartość)</w:t>
            </w:r>
          </w:p>
        </w:tc>
      </w:tr>
      <w:tr w:rsidR="00EF29CB" w:rsidRPr="00901D88" w:rsidTr="00726801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F29CB" w:rsidRPr="00901D88" w:rsidRDefault="00EF29CB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auto"/>
              </w:rPr>
            </w:pPr>
          </w:p>
          <w:p w:rsidR="00EF29CB" w:rsidRPr="00901D88" w:rsidRDefault="00EF29CB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auto"/>
              </w:rPr>
            </w:pPr>
          </w:p>
          <w:p w:rsidR="00EF29CB" w:rsidRPr="00901D88" w:rsidRDefault="00EF29CB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auto"/>
              </w:rPr>
            </w:pPr>
          </w:p>
          <w:p w:rsidR="00EF29CB" w:rsidRPr="00901D88" w:rsidRDefault="00EF29CB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auto"/>
              </w:rPr>
            </w:pPr>
          </w:p>
          <w:p w:rsidR="00EF29CB" w:rsidRPr="00901D88" w:rsidRDefault="00EF29CB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auto"/>
              </w:rPr>
            </w:pPr>
          </w:p>
          <w:p w:rsidR="00EF29CB" w:rsidRPr="00901D88" w:rsidRDefault="00EF29CB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auto"/>
              </w:rPr>
            </w:pPr>
          </w:p>
          <w:p w:rsidR="00EF29CB" w:rsidRPr="00901D88" w:rsidRDefault="00EF29CB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auto"/>
              </w:rPr>
            </w:pPr>
          </w:p>
          <w:p w:rsidR="00EF29CB" w:rsidRPr="00901D88" w:rsidRDefault="00EF29CB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auto"/>
              </w:rPr>
            </w:pPr>
          </w:p>
          <w:p w:rsidR="00EF29CB" w:rsidRPr="00901D88" w:rsidRDefault="00EF29CB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auto"/>
              </w:rPr>
            </w:pPr>
          </w:p>
          <w:p w:rsidR="00EF29CB" w:rsidRPr="00901D88" w:rsidRDefault="00EF29CB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auto"/>
              </w:rPr>
            </w:pPr>
          </w:p>
        </w:tc>
      </w:tr>
    </w:tbl>
    <w:p w:rsidR="00EF29CB" w:rsidRPr="00901D88" w:rsidRDefault="00EF29CB" w:rsidP="00BF2058">
      <w:pPr>
        <w:widowControl w:val="0"/>
        <w:autoSpaceDE w:val="0"/>
        <w:autoSpaceDN w:val="0"/>
        <w:adjustRightInd w:val="0"/>
        <w:jc w:val="both"/>
        <w:rPr>
          <w:b/>
          <w:bCs/>
          <w:color w:val="auto"/>
        </w:rPr>
      </w:pPr>
    </w:p>
    <w:p w:rsidR="00EF29CB" w:rsidRPr="00901D88" w:rsidRDefault="00EF29CB" w:rsidP="00BF2058">
      <w:pPr>
        <w:widowControl w:val="0"/>
        <w:autoSpaceDE w:val="0"/>
        <w:autoSpaceDN w:val="0"/>
        <w:adjustRightInd w:val="0"/>
        <w:jc w:val="both"/>
        <w:rPr>
          <w:b/>
          <w:bCs/>
          <w:color w:val="auto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0"/>
      </w:tblGrid>
      <w:tr w:rsidR="00EF29CB" w:rsidRPr="00901D88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EF29CB" w:rsidRPr="00901D88" w:rsidRDefault="00EF29CB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i/>
                <w:color w:val="auto"/>
              </w:rPr>
            </w:pPr>
            <w:r w:rsidRPr="00901D88">
              <w:rPr>
                <w:b/>
                <w:color w:val="auto"/>
              </w:rPr>
              <w:t>14. Inne informacje</w:t>
            </w:r>
            <w:r w:rsidRPr="00901D88">
              <w:rPr>
                <w:b/>
                <w:bCs/>
              </w:rPr>
              <w:t xml:space="preserve">, które mogą mieć znaczenie przy ocenie oferty, w tym odnoszące się do kalkulacji przewidywanych  kosztów oraz oświadczeń zawartych na końcu oferty </w:t>
            </w:r>
          </w:p>
        </w:tc>
      </w:tr>
      <w:tr w:rsidR="00EF29CB" w:rsidRPr="00901D88" w:rsidTr="000A26D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9CB" w:rsidRPr="00901D88" w:rsidRDefault="00EF29CB" w:rsidP="00BC375F">
            <w:pPr>
              <w:spacing w:line="360" w:lineRule="auto"/>
              <w:jc w:val="both"/>
            </w:pPr>
          </w:p>
          <w:p w:rsidR="00EF29CB" w:rsidRPr="00901D88" w:rsidRDefault="00EF29CB" w:rsidP="00BC375F">
            <w:pPr>
              <w:spacing w:line="360" w:lineRule="auto"/>
              <w:jc w:val="both"/>
            </w:pPr>
          </w:p>
          <w:p w:rsidR="00EF29CB" w:rsidRPr="00901D88" w:rsidRDefault="00EF29CB" w:rsidP="00BC375F">
            <w:pPr>
              <w:spacing w:line="360" w:lineRule="auto"/>
              <w:jc w:val="both"/>
            </w:pPr>
          </w:p>
          <w:p w:rsidR="00EF29CB" w:rsidRPr="00901D88" w:rsidRDefault="00EF29CB" w:rsidP="00BC375F">
            <w:pPr>
              <w:spacing w:line="360" w:lineRule="auto"/>
              <w:jc w:val="both"/>
            </w:pPr>
          </w:p>
          <w:p w:rsidR="00EF29CB" w:rsidRPr="00901D88" w:rsidRDefault="00EF29CB" w:rsidP="00BC375F">
            <w:pPr>
              <w:spacing w:line="360" w:lineRule="auto"/>
              <w:jc w:val="both"/>
            </w:pPr>
          </w:p>
        </w:tc>
      </w:tr>
    </w:tbl>
    <w:p w:rsidR="00EF29CB" w:rsidRPr="00901D88" w:rsidRDefault="00EF29CB" w:rsidP="00BF2058">
      <w:pPr>
        <w:widowControl w:val="0"/>
        <w:autoSpaceDE w:val="0"/>
        <w:autoSpaceDN w:val="0"/>
        <w:adjustRightInd w:val="0"/>
        <w:jc w:val="both"/>
        <w:rPr>
          <w:b/>
          <w:bCs/>
          <w:color w:val="auto"/>
        </w:rPr>
      </w:pPr>
    </w:p>
    <w:p w:rsidR="00EF29CB" w:rsidRPr="00901D88" w:rsidRDefault="00EF29CB" w:rsidP="00BF2058">
      <w:pPr>
        <w:widowControl w:val="0"/>
        <w:autoSpaceDE w:val="0"/>
        <w:autoSpaceDN w:val="0"/>
        <w:adjustRightInd w:val="0"/>
        <w:jc w:val="both"/>
        <w:rPr>
          <w:b/>
          <w:bCs/>
          <w:color w:val="auto"/>
        </w:rPr>
      </w:pPr>
    </w:p>
    <w:tbl>
      <w:tblPr>
        <w:tblW w:w="5821" w:type="pct"/>
        <w:tblInd w:w="-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48"/>
      </w:tblGrid>
      <w:tr w:rsidR="00EF29CB" w:rsidRPr="00901D88" w:rsidTr="00F770C9">
        <w:trPr>
          <w:trHeight w:val="33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EF29CB" w:rsidRPr="00901D88" w:rsidRDefault="00EF29CB" w:rsidP="00B01A54">
            <w:pPr>
              <w:widowControl w:val="0"/>
              <w:autoSpaceDE w:val="0"/>
              <w:autoSpaceDN w:val="0"/>
              <w:adjustRightInd w:val="0"/>
              <w:ind w:left="415" w:hanging="283"/>
              <w:jc w:val="both"/>
              <w:rPr>
                <w:b/>
                <w:bCs/>
                <w:vertAlign w:val="superscript"/>
              </w:rPr>
            </w:pPr>
            <w:r w:rsidRPr="00901D88">
              <w:rPr>
                <w:b/>
                <w:bCs/>
              </w:rPr>
              <w:t xml:space="preserve">15. Informacje o wcześniejszej działalności oferenta(-tów) w zakresie, którego dotyczy zadanie publiczne, w tym informacje obejmujące dotychczasowe doświadczenia oferenta(-tów) w realizacji podobnych zadań publicznych  </w:t>
            </w:r>
          </w:p>
        </w:tc>
      </w:tr>
      <w:tr w:rsidR="00EF29CB" w:rsidRPr="00901D88" w:rsidTr="00100E70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9CB" w:rsidRPr="00901D88" w:rsidRDefault="00EF29CB" w:rsidP="008E245D">
            <w:pPr>
              <w:spacing w:line="360" w:lineRule="auto"/>
              <w:jc w:val="both"/>
            </w:pPr>
          </w:p>
          <w:p w:rsidR="00EF29CB" w:rsidRPr="00901D88" w:rsidRDefault="00EF29CB" w:rsidP="008E245D">
            <w:pPr>
              <w:spacing w:line="360" w:lineRule="auto"/>
              <w:jc w:val="both"/>
            </w:pPr>
          </w:p>
          <w:p w:rsidR="00EF29CB" w:rsidRPr="00901D88" w:rsidRDefault="00EF29CB" w:rsidP="008E245D">
            <w:pPr>
              <w:spacing w:line="360" w:lineRule="auto"/>
              <w:jc w:val="both"/>
            </w:pPr>
          </w:p>
          <w:p w:rsidR="00EF29CB" w:rsidRPr="00901D88" w:rsidRDefault="00EF29CB" w:rsidP="008E245D">
            <w:pPr>
              <w:spacing w:line="360" w:lineRule="auto"/>
              <w:jc w:val="both"/>
            </w:pPr>
          </w:p>
        </w:tc>
      </w:tr>
    </w:tbl>
    <w:p w:rsidR="00EF29CB" w:rsidRPr="00901D88" w:rsidRDefault="00EF29CB" w:rsidP="00E24FE3">
      <w:pPr>
        <w:widowControl w:val="0"/>
        <w:autoSpaceDE w:val="0"/>
        <w:autoSpaceDN w:val="0"/>
        <w:adjustRightInd w:val="0"/>
        <w:jc w:val="both"/>
        <w:rPr>
          <w:color w:val="auto"/>
        </w:rPr>
      </w:pPr>
    </w:p>
    <w:p w:rsidR="00EF29CB" w:rsidRPr="00901D88" w:rsidRDefault="00EF29CB" w:rsidP="00E24FE3">
      <w:pPr>
        <w:widowControl w:val="0"/>
        <w:autoSpaceDE w:val="0"/>
        <w:autoSpaceDN w:val="0"/>
        <w:adjustRightInd w:val="0"/>
        <w:jc w:val="both"/>
        <w:rPr>
          <w:color w:val="auto"/>
        </w:rPr>
      </w:pPr>
      <w:r w:rsidRPr="00901D88">
        <w:rPr>
          <w:color w:val="auto"/>
        </w:rPr>
        <w:t>Oświadczam(my)</w:t>
      </w:r>
      <w:r w:rsidRPr="00901D88">
        <w:rPr>
          <w:rStyle w:val="FootnoteReference"/>
          <w:color w:val="auto"/>
        </w:rPr>
        <w:footnoteReference w:id="20"/>
      </w:r>
      <w:r w:rsidRPr="00901D88">
        <w:rPr>
          <w:color w:val="auto"/>
          <w:vertAlign w:val="superscript"/>
        </w:rPr>
        <w:t>)</w:t>
      </w:r>
      <w:r w:rsidRPr="00901D88">
        <w:rPr>
          <w:color w:val="auto"/>
        </w:rPr>
        <w:t>, że:</w:t>
      </w:r>
    </w:p>
    <w:p w:rsidR="00EF29CB" w:rsidRPr="00901D88" w:rsidRDefault="00EF29CB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color w:val="auto"/>
        </w:rPr>
      </w:pPr>
      <w:r w:rsidRPr="00901D88">
        <w:rPr>
          <w:color w:val="auto"/>
        </w:rPr>
        <w:t>1)</w:t>
      </w:r>
      <w:r w:rsidRPr="00901D88">
        <w:rPr>
          <w:color w:val="auto"/>
        </w:rPr>
        <w:tab/>
        <w:t>proponowane zadanie publiczne będzie realizowane wyłącznie w zakresie działalności pożytku publicznego</w:t>
      </w:r>
      <w:r>
        <w:rPr>
          <w:color w:val="auto"/>
        </w:rPr>
        <w:t xml:space="preserve"> </w:t>
      </w:r>
      <w:r w:rsidRPr="00901D88">
        <w:rPr>
          <w:color w:val="auto"/>
        </w:rPr>
        <w:t>oferenta(-tów);</w:t>
      </w:r>
    </w:p>
    <w:p w:rsidR="00EF29CB" w:rsidRPr="00901D88" w:rsidRDefault="00EF29CB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color w:val="auto"/>
        </w:rPr>
      </w:pPr>
      <w:r w:rsidRPr="00901D88">
        <w:rPr>
          <w:color w:val="auto"/>
        </w:rPr>
        <w:t xml:space="preserve">2)   pobieranie świadczeń pieniężnych będzie się odbywać wyłącznie w ramach prowadzonej odpłatnej działalności pożytku publicznego*; </w:t>
      </w:r>
    </w:p>
    <w:p w:rsidR="00EF29CB" w:rsidRPr="00901D88" w:rsidRDefault="00EF29CB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color w:val="auto"/>
        </w:rPr>
      </w:pPr>
      <w:r w:rsidRPr="00901D88">
        <w:rPr>
          <w:color w:val="auto"/>
        </w:rPr>
        <w:t>3)</w:t>
      </w:r>
      <w:r w:rsidRPr="00901D88">
        <w:rPr>
          <w:color w:val="auto"/>
        </w:rPr>
        <w:tab/>
        <w:t>oferent* / oferenci* składający niniejszą ofertę nie zalega(-ją)* / zalega(-ją)* z opłacaniem należności z tytułu zobowiązań podatkowych;</w:t>
      </w:r>
    </w:p>
    <w:p w:rsidR="00EF29CB" w:rsidRPr="00901D88" w:rsidRDefault="00EF29CB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color w:val="auto"/>
        </w:rPr>
      </w:pPr>
      <w:r w:rsidRPr="00901D88">
        <w:rPr>
          <w:color w:val="auto"/>
        </w:rPr>
        <w:t>4) oferent* / oferenci* składający niniejszą ofertę nie zalega(-ją)* / zalega(-ją)* z opłacaniem należności z tytułu składek na ubezpieczenia społeczne;</w:t>
      </w:r>
    </w:p>
    <w:p w:rsidR="00EF29CB" w:rsidRPr="00901D88" w:rsidRDefault="00EF29CB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color w:val="auto"/>
        </w:rPr>
      </w:pPr>
      <w:r w:rsidRPr="00901D88">
        <w:rPr>
          <w:color w:val="auto"/>
        </w:rPr>
        <w:t>5)</w:t>
      </w:r>
      <w:r w:rsidRPr="00901D88">
        <w:rPr>
          <w:color w:val="auto"/>
        </w:rPr>
        <w:tab/>
        <w:t>dane zawarte w części II niniejszej oferty są zgodne z Krajowym Rejestrem Sądowym* / właściwą ewidencją*;</w:t>
      </w:r>
    </w:p>
    <w:p w:rsidR="00EF29CB" w:rsidRPr="00901D88" w:rsidRDefault="00EF29CB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color w:val="auto"/>
        </w:rPr>
      </w:pPr>
      <w:r w:rsidRPr="00901D88">
        <w:rPr>
          <w:color w:val="auto"/>
        </w:rPr>
        <w:t>6)</w:t>
      </w:r>
      <w:r w:rsidRPr="00901D88">
        <w:rPr>
          <w:color w:val="auto"/>
        </w:rPr>
        <w:tab/>
        <w:t xml:space="preserve">wszystkie informacje podane w ofercie oraz załącznikach są zgodne z aktualnym stanem prawnym </w:t>
      </w:r>
      <w:r w:rsidRPr="00901D88">
        <w:rPr>
          <w:color w:val="auto"/>
        </w:rPr>
        <w:br/>
        <w:t>i faktycznym;</w:t>
      </w:r>
    </w:p>
    <w:p w:rsidR="00EF29CB" w:rsidRPr="00901D88" w:rsidRDefault="00EF29CB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color w:val="auto"/>
        </w:rPr>
      </w:pPr>
      <w:r w:rsidRPr="00901D88">
        <w:rPr>
          <w:color w:val="auto"/>
        </w:rPr>
        <w:t>7)</w:t>
      </w:r>
      <w:r w:rsidRPr="00901D88">
        <w:rPr>
          <w:color w:val="auto"/>
        </w:rPr>
        <w:tab/>
        <w:t xml:space="preserve">w zakresie związanym z otwartym konkursem ofert, w tym z gromadzeniem, przetwarzaniem </w:t>
      </w:r>
      <w:r w:rsidRPr="00901D88">
        <w:rPr>
          <w:color w:val="auto"/>
        </w:rPr>
        <w:br/>
        <w:t>i przekazywaniem danych osobowych, a także wprowadzaniem ich do systemów informatycznych, osoby, których dotyczą te dane, złożyły stosowne oświadczenia zgodnie z</w:t>
      </w:r>
      <w:r>
        <w:rPr>
          <w:color w:val="auto"/>
        </w:rPr>
        <w:t> </w:t>
      </w:r>
      <w:r w:rsidRPr="00901D88">
        <w:rPr>
          <w:color w:val="auto"/>
        </w:rPr>
        <w:t>ustawą z dnia 29 sierpnia 1997 r.</w:t>
      </w:r>
      <w:r>
        <w:rPr>
          <w:color w:val="auto"/>
        </w:rPr>
        <w:t xml:space="preserve"> </w:t>
      </w:r>
      <w:r w:rsidRPr="00901D88">
        <w:rPr>
          <w:color w:val="auto"/>
        </w:rPr>
        <w:t>o ochronie danych osobowych (Dz. U. z 2016 r. poz. 922).</w:t>
      </w:r>
    </w:p>
    <w:p w:rsidR="00EF29CB" w:rsidRPr="00901D88" w:rsidRDefault="00EF29CB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color w:val="auto"/>
        </w:rPr>
      </w:pPr>
    </w:p>
    <w:p w:rsidR="00EF29CB" w:rsidRPr="00901D88" w:rsidRDefault="00EF29CB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color w:val="auto"/>
        </w:rPr>
      </w:pPr>
      <w:r w:rsidRPr="00901D88">
        <w:rPr>
          <w:color w:val="auto"/>
        </w:rPr>
        <w:t>.................................................................</w:t>
      </w:r>
    </w:p>
    <w:p w:rsidR="00EF29CB" w:rsidRPr="00901D88" w:rsidRDefault="00EF29CB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color w:val="auto"/>
        </w:rPr>
      </w:pPr>
      <w:r w:rsidRPr="00901D88">
        <w:rPr>
          <w:color w:val="auto"/>
        </w:rPr>
        <w:t>.................................................................</w:t>
      </w:r>
    </w:p>
    <w:p w:rsidR="00EF29CB" w:rsidRPr="00901D88" w:rsidRDefault="00EF29CB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color w:val="auto"/>
        </w:rPr>
      </w:pPr>
      <w:r w:rsidRPr="00901D88">
        <w:rPr>
          <w:color w:val="auto"/>
        </w:rPr>
        <w:t>.................................................................</w:t>
      </w:r>
    </w:p>
    <w:p w:rsidR="00EF29CB" w:rsidRPr="00901D88" w:rsidRDefault="00EF29CB" w:rsidP="00B01A54">
      <w:pPr>
        <w:widowControl w:val="0"/>
        <w:autoSpaceDE w:val="0"/>
        <w:autoSpaceDN w:val="0"/>
        <w:adjustRightInd w:val="0"/>
        <w:jc w:val="both"/>
        <w:rPr>
          <w:color w:val="auto"/>
        </w:rPr>
      </w:pPr>
      <w:r w:rsidRPr="00901D88">
        <w:rPr>
          <w:color w:val="auto"/>
        </w:rPr>
        <w:t xml:space="preserve">(podpis osoby upoważnionej lub podpisy </w:t>
      </w:r>
    </w:p>
    <w:p w:rsidR="00EF29CB" w:rsidRPr="00901D88" w:rsidRDefault="00EF29CB" w:rsidP="00B01A54">
      <w:pPr>
        <w:widowControl w:val="0"/>
        <w:autoSpaceDE w:val="0"/>
        <w:autoSpaceDN w:val="0"/>
        <w:adjustRightInd w:val="0"/>
        <w:jc w:val="both"/>
        <w:rPr>
          <w:color w:val="auto"/>
        </w:rPr>
      </w:pPr>
      <w:r w:rsidRPr="00901D88">
        <w:rPr>
          <w:color w:val="auto"/>
        </w:rPr>
        <w:t xml:space="preserve">osób upoważnionych do składania oświadczeń </w:t>
      </w:r>
    </w:p>
    <w:p w:rsidR="00EF29CB" w:rsidRPr="00901D88" w:rsidRDefault="00EF29CB" w:rsidP="00B01A54">
      <w:pPr>
        <w:widowControl w:val="0"/>
        <w:autoSpaceDE w:val="0"/>
        <w:autoSpaceDN w:val="0"/>
        <w:adjustRightInd w:val="0"/>
        <w:jc w:val="both"/>
        <w:rPr>
          <w:color w:val="auto"/>
        </w:rPr>
      </w:pPr>
      <w:r w:rsidRPr="00901D88">
        <w:rPr>
          <w:color w:val="auto"/>
        </w:rPr>
        <w:t>woli w imieniu oferentów)</w:t>
      </w:r>
    </w:p>
    <w:p w:rsidR="00EF29CB" w:rsidRDefault="00EF29CB" w:rsidP="00462787">
      <w:pPr>
        <w:widowControl w:val="0"/>
        <w:tabs>
          <w:tab w:val="right" w:pos="9540"/>
        </w:tabs>
        <w:autoSpaceDE w:val="0"/>
        <w:autoSpaceDN w:val="0"/>
        <w:adjustRightInd w:val="0"/>
        <w:rPr>
          <w:color w:val="auto"/>
        </w:rPr>
      </w:pPr>
      <w:r w:rsidRPr="00901D88">
        <w:rPr>
          <w:color w:val="auto"/>
        </w:rPr>
        <w:tab/>
      </w:r>
    </w:p>
    <w:p w:rsidR="00EF29CB" w:rsidRDefault="00EF29CB" w:rsidP="00462787">
      <w:pPr>
        <w:widowControl w:val="0"/>
        <w:tabs>
          <w:tab w:val="right" w:pos="9540"/>
        </w:tabs>
        <w:autoSpaceDE w:val="0"/>
        <w:autoSpaceDN w:val="0"/>
        <w:adjustRightInd w:val="0"/>
        <w:rPr>
          <w:color w:val="auto"/>
        </w:rPr>
      </w:pPr>
    </w:p>
    <w:p w:rsidR="00EF29CB" w:rsidRPr="00901D88" w:rsidRDefault="00EF29CB" w:rsidP="00462787">
      <w:pPr>
        <w:widowControl w:val="0"/>
        <w:tabs>
          <w:tab w:val="right" w:pos="9540"/>
        </w:tabs>
        <w:autoSpaceDE w:val="0"/>
        <w:autoSpaceDN w:val="0"/>
        <w:adjustRightInd w:val="0"/>
        <w:rPr>
          <w:color w:val="auto"/>
        </w:rPr>
      </w:pPr>
      <w:r>
        <w:rPr>
          <w:color w:val="auto"/>
        </w:rPr>
        <w:tab/>
      </w:r>
      <w:bookmarkStart w:id="3" w:name="_GoBack"/>
      <w:bookmarkEnd w:id="3"/>
      <w:r w:rsidRPr="00901D88">
        <w:rPr>
          <w:color w:val="auto"/>
        </w:rPr>
        <w:t>Data ........................................................</w:t>
      </w:r>
    </w:p>
    <w:p w:rsidR="00EF29CB" w:rsidRPr="00901D88" w:rsidRDefault="00EF29CB" w:rsidP="00E24FE3">
      <w:pPr>
        <w:widowControl w:val="0"/>
        <w:autoSpaceDE w:val="0"/>
        <w:autoSpaceDN w:val="0"/>
        <w:adjustRightInd w:val="0"/>
        <w:spacing w:before="240"/>
        <w:rPr>
          <w:b/>
          <w:color w:val="auto"/>
          <w:u w:val="single"/>
        </w:rPr>
      </w:pPr>
      <w:r w:rsidRPr="00901D88">
        <w:rPr>
          <w:b/>
          <w:color w:val="auto"/>
          <w:u w:val="single"/>
        </w:rPr>
        <w:t>Załączniki:</w:t>
      </w:r>
    </w:p>
    <w:p w:rsidR="00EF29CB" w:rsidRPr="00901D88" w:rsidRDefault="00EF29CB" w:rsidP="005B693E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color w:val="auto"/>
        </w:rPr>
      </w:pPr>
      <w:r w:rsidRPr="00901D88">
        <w:rPr>
          <w:color w:val="auto"/>
        </w:rPr>
        <w:t>1.</w:t>
      </w:r>
      <w:r>
        <w:rPr>
          <w:color w:val="auto"/>
        </w:rPr>
        <w:t xml:space="preserve"> Informacja dot. wykształcenia osób.</w:t>
      </w:r>
    </w:p>
    <w:p w:rsidR="00EF29CB" w:rsidRDefault="00EF29CB" w:rsidP="00871BD8">
      <w:pPr>
        <w:widowControl w:val="0"/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2</w:t>
      </w:r>
      <w:r w:rsidRPr="00901D88">
        <w:rPr>
          <w:color w:val="auto"/>
        </w:rPr>
        <w:t xml:space="preserve">. Kopia umowy lub statutu spółki potwierdzona za zgodność z oryginałem - w przypadku gdy oferent jest spółką prawa handlowego, o której mowa w art. 3 ust. 3 pkt 4 ustawy z dnia 24 kwietnia 2003 r. o działalności pożytku publicznego i o wolontariacie. </w:t>
      </w:r>
    </w:p>
    <w:p w:rsidR="00EF29CB" w:rsidRPr="00263F1F" w:rsidRDefault="00EF29CB" w:rsidP="00263F1F">
      <w:pPr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3. Wzór umowy o realizację zadania publicznego pod tytułem „</w:t>
      </w:r>
      <w:r w:rsidRPr="00263F1F">
        <w:rPr>
          <w:color w:val="auto"/>
        </w:rPr>
        <w:t>Świadczenie w okresie od 1</w:t>
      </w:r>
      <w:r>
        <w:rPr>
          <w:color w:val="auto"/>
        </w:rPr>
        <w:t> </w:t>
      </w:r>
      <w:r w:rsidRPr="00263F1F">
        <w:rPr>
          <w:color w:val="auto"/>
        </w:rPr>
        <w:t>stycznia do 31 grudnia 201</w:t>
      </w:r>
      <w:r>
        <w:rPr>
          <w:color w:val="auto"/>
        </w:rPr>
        <w:t>8</w:t>
      </w:r>
      <w:r w:rsidRPr="00263F1F">
        <w:rPr>
          <w:color w:val="auto"/>
        </w:rPr>
        <w:t xml:space="preserve"> roku usług opiekuńczych </w:t>
      </w:r>
      <w:r w:rsidRPr="00263F1F">
        <w:rPr>
          <w:bCs/>
          <w:color w:val="auto"/>
        </w:rPr>
        <w:t>i specjalistycznych usług opiekuńczych</w:t>
      </w:r>
      <w:r w:rsidRPr="00263F1F">
        <w:rPr>
          <w:color w:val="auto"/>
        </w:rPr>
        <w:t xml:space="preserve"> dla mieszkańców gminy Śrem” </w:t>
      </w:r>
      <w:r>
        <w:rPr>
          <w:color w:val="auto"/>
        </w:rPr>
        <w:t>.</w:t>
      </w:r>
      <w:r w:rsidRPr="00263F1F">
        <w:rPr>
          <w:color w:val="auto"/>
        </w:rPr>
        <w:t xml:space="preserve"> </w:t>
      </w:r>
    </w:p>
    <w:p w:rsidR="00EF29CB" w:rsidRDefault="00EF29CB" w:rsidP="00263F1F">
      <w:pPr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4. Wzór umowy o realizację zadania publicznego pod tytułem </w:t>
      </w:r>
      <w:r w:rsidRPr="00263F1F">
        <w:rPr>
          <w:color w:val="auto"/>
        </w:rPr>
        <w:t>„Świadczenie w okresie od 1</w:t>
      </w:r>
      <w:r>
        <w:rPr>
          <w:color w:val="auto"/>
        </w:rPr>
        <w:t> </w:t>
      </w:r>
      <w:r w:rsidRPr="00263F1F">
        <w:rPr>
          <w:color w:val="auto"/>
        </w:rPr>
        <w:t>stycznia do 31 grudnia 201</w:t>
      </w:r>
      <w:r>
        <w:rPr>
          <w:color w:val="auto"/>
        </w:rPr>
        <w:t>8</w:t>
      </w:r>
      <w:r w:rsidRPr="00263F1F">
        <w:rPr>
          <w:color w:val="auto"/>
        </w:rPr>
        <w:t xml:space="preserve"> roku specjalistycznych usług opiekuńczych dla osób z</w:t>
      </w:r>
      <w:r>
        <w:rPr>
          <w:color w:val="auto"/>
        </w:rPr>
        <w:t> </w:t>
      </w:r>
      <w:r w:rsidRPr="00263F1F">
        <w:rPr>
          <w:color w:val="auto"/>
        </w:rPr>
        <w:t>zaburzeniami psychiczn</w:t>
      </w:r>
      <w:r>
        <w:rPr>
          <w:color w:val="auto"/>
        </w:rPr>
        <w:t>ymi dla mieszkańców gminy Śrem”.</w:t>
      </w:r>
    </w:p>
    <w:p w:rsidR="00EF29CB" w:rsidRDefault="00EF29CB" w:rsidP="00263F1F">
      <w:pPr>
        <w:autoSpaceDE w:val="0"/>
        <w:autoSpaceDN w:val="0"/>
        <w:adjustRightInd w:val="0"/>
        <w:jc w:val="both"/>
        <w:rPr>
          <w:color w:val="auto"/>
        </w:rPr>
      </w:pPr>
    </w:p>
    <w:p w:rsidR="00EF29CB" w:rsidRPr="00901D88" w:rsidRDefault="00EF29CB" w:rsidP="00263F1F">
      <w:pPr>
        <w:widowControl w:val="0"/>
        <w:autoSpaceDE w:val="0"/>
        <w:autoSpaceDN w:val="0"/>
        <w:adjustRightInd w:val="0"/>
        <w:ind w:left="284" w:hanging="284"/>
        <w:jc w:val="both"/>
        <w:rPr>
          <w:color w:val="auto"/>
        </w:rPr>
      </w:pPr>
    </w:p>
    <w:p w:rsidR="00EF29CB" w:rsidRPr="00901D88" w:rsidRDefault="00EF29CB" w:rsidP="0010615A">
      <w:pPr>
        <w:rPr>
          <w:b/>
          <w:color w:val="auto"/>
        </w:rPr>
      </w:pPr>
    </w:p>
    <w:p w:rsidR="00EF29CB" w:rsidRDefault="00EF29CB" w:rsidP="0010615A">
      <w:pPr>
        <w:rPr>
          <w:b/>
          <w:color w:val="auto"/>
        </w:rPr>
      </w:pPr>
    </w:p>
    <w:p w:rsidR="00EF29CB" w:rsidRDefault="00EF29CB" w:rsidP="0010615A">
      <w:pPr>
        <w:rPr>
          <w:b/>
          <w:color w:val="auto"/>
        </w:rPr>
      </w:pPr>
    </w:p>
    <w:p w:rsidR="00EF29CB" w:rsidRDefault="00EF29CB" w:rsidP="0010615A">
      <w:pPr>
        <w:rPr>
          <w:b/>
          <w:color w:val="auto"/>
        </w:rPr>
      </w:pPr>
    </w:p>
    <w:p w:rsidR="00EF29CB" w:rsidRPr="00901D88" w:rsidRDefault="00EF29CB" w:rsidP="00AE24EA">
      <w:pPr>
        <w:rPr>
          <w:b/>
          <w:color w:val="auto"/>
        </w:rPr>
        <w:sectPr w:rsidR="00EF29CB" w:rsidRPr="00901D88" w:rsidSect="007B7225">
          <w:endnotePr>
            <w:numFmt w:val="decimal"/>
          </w:endnotePr>
          <w:pgSz w:w="11906" w:h="16838"/>
          <w:pgMar w:top="1077" w:right="1276" w:bottom="1259" w:left="1418" w:header="708" w:footer="708" w:gutter="0"/>
          <w:cols w:space="708"/>
          <w:docGrid w:linePitch="360"/>
        </w:sectPr>
      </w:pPr>
    </w:p>
    <w:p w:rsidR="00EF29CB" w:rsidRPr="00901D88" w:rsidRDefault="00EF29CB" w:rsidP="00AE24EA">
      <w:pPr>
        <w:tabs>
          <w:tab w:val="left" w:pos="2166"/>
        </w:tabs>
      </w:pPr>
    </w:p>
    <w:sectPr w:rsidR="00EF29CB" w:rsidRPr="00901D88" w:rsidSect="00B01A54">
      <w:endnotePr>
        <w:numFmt w:val="decimal"/>
      </w:endnotePr>
      <w:pgSz w:w="16838" w:h="11906" w:orient="landscape"/>
      <w:pgMar w:top="1418" w:right="1529" w:bottom="1276" w:left="12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9CB" w:rsidRDefault="00EF29CB">
      <w:r>
        <w:separator/>
      </w:r>
    </w:p>
  </w:endnote>
  <w:endnote w:type="continuationSeparator" w:id="0">
    <w:p w:rsidR="00EF29CB" w:rsidRDefault="00EF29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9CB" w:rsidRDefault="00EF29CB">
      <w:r>
        <w:separator/>
      </w:r>
    </w:p>
  </w:footnote>
  <w:footnote w:type="continuationSeparator" w:id="0">
    <w:p w:rsidR="00EF29CB" w:rsidRDefault="00EF29CB">
      <w:r>
        <w:continuationSeparator/>
      </w:r>
    </w:p>
  </w:footnote>
  <w:footnote w:id="1">
    <w:p w:rsidR="00EF29CB" w:rsidRDefault="00EF29CB" w:rsidP="00897431">
      <w:pPr>
        <w:pStyle w:val="FootnoteText"/>
        <w:ind w:left="142" w:hanging="142"/>
        <w:jc w:val="both"/>
      </w:pPr>
      <w:r w:rsidRPr="005229DE">
        <w:rPr>
          <w:rStyle w:val="FootnoteReference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7C68AD">
        <w:rPr>
          <w:rFonts w:ascii="Calibri" w:hAnsi="Calibr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:rsidR="00EF29CB" w:rsidRDefault="00EF29CB" w:rsidP="003771B1">
      <w:pPr>
        <w:pStyle w:val="FootnoteText"/>
        <w:jc w:val="both"/>
      </w:pPr>
      <w:r w:rsidRPr="005229DE">
        <w:rPr>
          <w:rStyle w:val="FootnoteReference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>
        <w:rPr>
          <w:rFonts w:ascii="Calibri" w:hAnsi="Calibri"/>
        </w:rPr>
        <w:t xml:space="preserve"> </w:t>
      </w:r>
      <w:r w:rsidRPr="005229DE">
        <w:rPr>
          <w:rFonts w:ascii="Calibri" w:hAnsi="Calibri"/>
          <w:sz w:val="18"/>
          <w:szCs w:val="18"/>
        </w:rPr>
        <w:t>Należy określić, czy podstawą są zasady określone w statucie, pełnomocnictwo</w:t>
      </w:r>
      <w:r>
        <w:rPr>
          <w:rFonts w:ascii="Calibri" w:hAnsi="Calibri"/>
          <w:sz w:val="18"/>
          <w:szCs w:val="18"/>
        </w:rPr>
        <w:t xml:space="preserve"> </w:t>
      </w:r>
      <w:r w:rsidRPr="005229DE">
        <w:rPr>
          <w:rFonts w:ascii="Calibri" w:hAnsi="Calibri"/>
          <w:sz w:val="18"/>
          <w:szCs w:val="18"/>
        </w:rPr>
        <w:t>czy też inna podstawa.</w:t>
      </w:r>
    </w:p>
  </w:footnote>
  <w:footnote w:id="3">
    <w:p w:rsidR="00EF29CB" w:rsidRDefault="00EF29CB" w:rsidP="00C57111">
      <w:pPr>
        <w:pStyle w:val="FootnoteText"/>
      </w:pPr>
      <w:r w:rsidRPr="00ED42DF">
        <w:rPr>
          <w:rStyle w:val="FootnoteReference"/>
          <w:rFonts w:ascii="Calibri" w:hAnsi="Calibri"/>
        </w:rPr>
        <w:footnoteRef/>
      </w:r>
      <w:r w:rsidRPr="00ED42DF">
        <w:rPr>
          <w:rFonts w:ascii="Calibri" w:hAnsi="Calibri"/>
          <w:vertAlign w:val="superscript"/>
        </w:rPr>
        <w:t>)</w:t>
      </w:r>
      <w:r w:rsidRPr="00ED42DF">
        <w:rPr>
          <w:rFonts w:ascii="Calibri" w:hAnsi="Calibri"/>
          <w:sz w:val="18"/>
          <w:szCs w:val="18"/>
        </w:rPr>
        <w:t>Wypełnić tylko w przypadku ubiegania się o dofinansowanie inwestycji.</w:t>
      </w:r>
    </w:p>
  </w:footnote>
  <w:footnote w:id="4">
    <w:p w:rsidR="00EF29CB" w:rsidRDefault="00EF29CB" w:rsidP="00C57111">
      <w:pPr>
        <w:pStyle w:val="FootnoteText"/>
        <w:ind w:left="142" w:hanging="142"/>
        <w:jc w:val="both"/>
      </w:pPr>
      <w:r w:rsidRPr="00C57111">
        <w:rPr>
          <w:rStyle w:val="FootnoteReference"/>
          <w:rFonts w:ascii="Calibri" w:hAnsi="Calibri"/>
        </w:rPr>
        <w:footnoteRef/>
      </w:r>
      <w:r w:rsidRPr="00C57111">
        <w:rPr>
          <w:rStyle w:val="FootnoteReference"/>
          <w:rFonts w:ascii="Calibri" w:hAnsi="Calibri"/>
        </w:rPr>
        <w:t>)</w:t>
      </w:r>
      <w:r w:rsidRPr="00C57111">
        <w:rPr>
          <w:rFonts w:ascii="Calibri" w:hAnsi="Calibri"/>
          <w:sz w:val="18"/>
          <w:szCs w:val="18"/>
        </w:rPr>
        <w:t>Wypełnić jedynie w przypadku, gdy organ w ogłoszeniu o otwartym konkursie o</w:t>
      </w:r>
      <w:r>
        <w:rPr>
          <w:rFonts w:ascii="Calibri" w:hAnsi="Calibri"/>
          <w:sz w:val="18"/>
          <w:szCs w:val="18"/>
        </w:rPr>
        <w:t xml:space="preserve">fert wskazał te informacje jako </w:t>
      </w:r>
      <w:r w:rsidRPr="00C57111">
        <w:rPr>
          <w:rFonts w:ascii="Calibri" w:hAnsi="Calibri"/>
          <w:sz w:val="18"/>
          <w:szCs w:val="18"/>
        </w:rPr>
        <w:t xml:space="preserve">obowiązkowe. </w:t>
      </w:r>
    </w:p>
  </w:footnote>
  <w:footnote w:id="5">
    <w:p w:rsidR="00EF29CB" w:rsidRDefault="00EF29CB" w:rsidP="0051602B">
      <w:pPr>
        <w:pStyle w:val="FootnoteText"/>
        <w:ind w:left="142" w:hanging="142"/>
        <w:jc w:val="both"/>
      </w:pPr>
      <w:r w:rsidRPr="00FE7076">
        <w:rPr>
          <w:rStyle w:val="FootnoteReference"/>
          <w:rFonts w:ascii="Calibri" w:hAnsi="Calibri"/>
        </w:rPr>
        <w:footnoteRef/>
      </w:r>
      <w:r w:rsidRPr="00FE7076">
        <w:rPr>
          <w:rFonts w:ascii="Calibri" w:hAnsi="Calibri"/>
          <w:vertAlign w:val="superscript"/>
        </w:rPr>
        <w:t>)</w:t>
      </w:r>
      <w:r w:rsidRPr="00FE7076">
        <w:rPr>
          <w:rFonts w:ascii="Calibri" w:hAnsi="Calibri"/>
        </w:rPr>
        <w:t xml:space="preserve"> </w:t>
      </w:r>
      <w:r w:rsidRPr="00FE7076">
        <w:rPr>
          <w:rFonts w:ascii="Calibri" w:hAnsi="Calibr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6">
    <w:p w:rsidR="00EF29CB" w:rsidRDefault="00EF29CB" w:rsidP="0036487C">
      <w:pPr>
        <w:pStyle w:val="FootnoteText"/>
        <w:ind w:left="142" w:hanging="142"/>
        <w:jc w:val="both"/>
      </w:pPr>
      <w:r w:rsidRPr="006A050D">
        <w:rPr>
          <w:rStyle w:val="FootnoteReference"/>
          <w:rFonts w:ascii="Calibri" w:hAnsi="Calibri"/>
        </w:rPr>
        <w:footnoteRef/>
      </w:r>
      <w:r w:rsidRPr="006A050D">
        <w:rPr>
          <w:rFonts w:ascii="Calibri" w:hAnsi="Calibri"/>
          <w:vertAlign w:val="superscript"/>
        </w:rPr>
        <w:t xml:space="preserve">) </w:t>
      </w:r>
      <w:r>
        <w:rPr>
          <w:rFonts w:ascii="Calibri" w:hAnsi="Calibri"/>
          <w:vertAlign w:val="superscript"/>
        </w:rPr>
        <w:t xml:space="preserve">   </w:t>
      </w:r>
      <w:r>
        <w:rPr>
          <w:rFonts w:ascii="Calibri" w:hAnsi="Calibri"/>
          <w:sz w:val="18"/>
          <w:szCs w:val="18"/>
        </w:rPr>
        <w:t>Na przykład</w:t>
      </w:r>
      <w:r w:rsidRPr="006A050D">
        <w:rPr>
          <w:rFonts w:ascii="Calibri" w:hAnsi="Calibri"/>
          <w:sz w:val="18"/>
          <w:szCs w:val="18"/>
        </w:rPr>
        <w:t xml:space="preserve"> środki finansowe oferenta, inne środki publiczne (np. dotacje), świadczenia pieniężne od odbiorców zadania.</w:t>
      </w:r>
      <w:r w:rsidRPr="006A050D">
        <w:rPr>
          <w:rFonts w:ascii="Calibri" w:hAnsi="Calibri"/>
        </w:rPr>
        <w:t xml:space="preserve">  </w:t>
      </w:r>
    </w:p>
  </w:footnote>
  <w:footnote w:id="7">
    <w:p w:rsidR="00EF29CB" w:rsidRDefault="00EF29CB" w:rsidP="0036487C">
      <w:pPr>
        <w:pStyle w:val="FootnoteText"/>
        <w:ind w:left="142" w:hanging="142"/>
        <w:jc w:val="both"/>
      </w:pPr>
      <w:r w:rsidRPr="001250B6">
        <w:rPr>
          <w:rStyle w:val="FootnoteReference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hAnsi="Calibri" w:cs="Calibri"/>
          <w:sz w:val="18"/>
          <w:szCs w:val="18"/>
        </w:rPr>
        <w:t xml:space="preserve">Wkładem osobowym </w:t>
      </w:r>
      <w:r>
        <w:rPr>
          <w:rFonts w:ascii="Calibri" w:hAnsi="Calibri" w:cs="Calibri"/>
          <w:sz w:val="18"/>
          <w:szCs w:val="18"/>
        </w:rPr>
        <w:t>są</w:t>
      </w:r>
      <w:r w:rsidRPr="001250B6">
        <w:rPr>
          <w:rFonts w:ascii="Calibri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hAnsi="Calibri" w:cs="Calibri"/>
          <w:sz w:val="18"/>
          <w:szCs w:val="18"/>
        </w:rPr>
        <w:t xml:space="preserve"> planowane do zaangażowania w realizację zadania publicznego.</w:t>
      </w:r>
    </w:p>
  </w:footnote>
  <w:footnote w:id="8">
    <w:p w:rsidR="00EF29CB" w:rsidRDefault="00EF29CB" w:rsidP="0036487C">
      <w:pPr>
        <w:pStyle w:val="FootnoteText"/>
        <w:ind w:left="142" w:hanging="142"/>
        <w:jc w:val="both"/>
      </w:pPr>
      <w:r w:rsidRPr="006A050D">
        <w:rPr>
          <w:rStyle w:val="FootnoteReference"/>
          <w:rFonts w:ascii="Calibri" w:hAnsi="Calibri"/>
        </w:rPr>
        <w:footnoteRef/>
      </w:r>
      <w:r>
        <w:rPr>
          <w:rFonts w:ascii="Calibri" w:hAnsi="Calibri"/>
          <w:vertAlign w:val="superscript"/>
        </w:rPr>
        <w:t>)</w:t>
      </w:r>
      <w:r w:rsidRPr="006A050D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825D58">
        <w:rPr>
          <w:rFonts w:ascii="Calibri" w:hAnsi="Calibri"/>
          <w:sz w:val="18"/>
          <w:szCs w:val="18"/>
        </w:rPr>
        <w:t xml:space="preserve">Wypełnić jedynie w przypadku, </w:t>
      </w:r>
      <w:r>
        <w:rPr>
          <w:rFonts w:ascii="Calibri" w:hAnsi="Calibri"/>
          <w:sz w:val="18"/>
          <w:szCs w:val="18"/>
        </w:rPr>
        <w:t>gdy</w:t>
      </w:r>
      <w:r w:rsidRPr="00825D58">
        <w:rPr>
          <w:rFonts w:ascii="Calibri" w:hAnsi="Calibri"/>
          <w:sz w:val="18"/>
          <w:szCs w:val="18"/>
        </w:rPr>
        <w:t xml:space="preserve"> organ w ogłoszeniu o otwartym konkursie ofert wskazał </w:t>
      </w:r>
      <w:r>
        <w:rPr>
          <w:rFonts w:ascii="Calibri" w:hAnsi="Calibri"/>
          <w:sz w:val="18"/>
          <w:szCs w:val="18"/>
        </w:rPr>
        <w:t>podanie tych informacji</w:t>
      </w:r>
      <w:r w:rsidRPr="00825D58">
        <w:rPr>
          <w:rFonts w:ascii="Calibri" w:hAnsi="Calibri"/>
          <w:sz w:val="18"/>
          <w:szCs w:val="18"/>
        </w:rPr>
        <w:t xml:space="preserve"> jako obowiązkowe</w:t>
      </w:r>
      <w:r w:rsidRPr="00D3263C">
        <w:rPr>
          <w:rFonts w:ascii="Calibri" w:hAnsi="Calibri"/>
          <w:b/>
          <w:sz w:val="18"/>
          <w:szCs w:val="18"/>
        </w:rPr>
        <w:t>.</w:t>
      </w:r>
      <w:r w:rsidRPr="00825D58">
        <w:rPr>
          <w:rFonts w:ascii="Calibri" w:hAnsi="Calibri"/>
          <w:sz w:val="18"/>
          <w:szCs w:val="18"/>
        </w:rPr>
        <w:t xml:space="preserve"> </w:t>
      </w:r>
    </w:p>
  </w:footnote>
  <w:footnote w:id="9">
    <w:p w:rsidR="00EF29CB" w:rsidRDefault="00EF29CB" w:rsidP="0036487C">
      <w:pPr>
        <w:pStyle w:val="FootnoteText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1250B6">
        <w:rPr>
          <w:rStyle w:val="FootnoteReference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hAnsi="Calibri" w:cs="Calibri"/>
          <w:sz w:val="18"/>
          <w:szCs w:val="18"/>
        </w:rPr>
        <w:t>.</w:t>
      </w:r>
      <w:r w:rsidRPr="001250B6">
        <w:rPr>
          <w:rFonts w:ascii="Calibri" w:hAnsi="Calibri" w:cs="Calibri"/>
          <w:sz w:val="18"/>
          <w:szCs w:val="18"/>
        </w:rPr>
        <w:t xml:space="preserve"> Zasobem rzeczowym może być również zasób udostępniony, względnie usługa świadczona na rzecz tej </w:t>
      </w:r>
      <w:r>
        <w:rPr>
          <w:rFonts w:ascii="Calibri" w:hAnsi="Calibri" w:cs="Calibri"/>
          <w:sz w:val="18"/>
          <w:szCs w:val="18"/>
        </w:rPr>
        <w:t xml:space="preserve">    </w:t>
      </w:r>
    </w:p>
    <w:p w:rsidR="00EF29CB" w:rsidRDefault="00EF29CB" w:rsidP="0036487C">
      <w:pPr>
        <w:pStyle w:val="FootnoteText"/>
        <w:ind w:left="142" w:hanging="142"/>
        <w:jc w:val="both"/>
      </w:pPr>
      <w:r>
        <w:rPr>
          <w:rFonts w:ascii="Calibri" w:hAnsi="Calibri" w:cs="Calibri"/>
          <w:sz w:val="18"/>
          <w:szCs w:val="18"/>
        </w:rPr>
        <w:t xml:space="preserve">      </w:t>
      </w:r>
      <w:r w:rsidRPr="001250B6">
        <w:rPr>
          <w:rFonts w:ascii="Calibri" w:hAnsi="Calibri" w:cs="Calibri"/>
          <w:sz w:val="18"/>
          <w:szCs w:val="18"/>
        </w:rPr>
        <w:t>organizacji przez inny podmiot nieodpłatnie (np. usługa transportowa, hotelowa, poligraficzna itp.)</w:t>
      </w:r>
      <w:r>
        <w:rPr>
          <w:rFonts w:ascii="Calibri" w:hAnsi="Calibri" w:cs="Calibri"/>
          <w:sz w:val="18"/>
          <w:szCs w:val="18"/>
        </w:rPr>
        <w:t xml:space="preserve"> planowana do wykorzystania w realizacji zadania publicznego.</w:t>
      </w:r>
    </w:p>
  </w:footnote>
  <w:footnote w:id="10">
    <w:p w:rsidR="00EF29CB" w:rsidRDefault="00EF29CB" w:rsidP="0036487C">
      <w:pPr>
        <w:widowControl w:val="0"/>
        <w:autoSpaceDE w:val="0"/>
        <w:autoSpaceDN w:val="0"/>
        <w:adjustRightInd w:val="0"/>
        <w:ind w:left="142" w:hanging="142"/>
        <w:jc w:val="both"/>
      </w:pPr>
      <w:r w:rsidRPr="005229DE">
        <w:rPr>
          <w:rStyle w:val="FootnoteReference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hAnsi="Calibri" w:cs="Calibri"/>
          <w:sz w:val="18"/>
          <w:szCs w:val="18"/>
        </w:rPr>
        <w:t xml:space="preserve"> W przypadku oferty wspólnej powyższe koszty należy wpisać dla każdego oferenta oddzielnie. </w:t>
      </w:r>
      <w:r>
        <w:rPr>
          <w:rFonts w:ascii="Calibri" w:hAnsi="Calibri" w:cs="Calibri"/>
          <w:sz w:val="18"/>
          <w:szCs w:val="18"/>
        </w:rPr>
        <w:br/>
        <w:t xml:space="preserve">   </w:t>
      </w:r>
      <w:r w:rsidRPr="00FD1F92">
        <w:rPr>
          <w:rFonts w:ascii="Calibri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1">
    <w:p w:rsidR="00EF29CB" w:rsidRDefault="00EF29CB" w:rsidP="003851FC">
      <w:pPr>
        <w:widowControl w:val="0"/>
        <w:autoSpaceDE w:val="0"/>
        <w:autoSpaceDN w:val="0"/>
        <w:adjustRightInd w:val="0"/>
        <w:ind w:left="142" w:hanging="142"/>
        <w:jc w:val="both"/>
      </w:pPr>
      <w:r w:rsidRPr="005229DE">
        <w:rPr>
          <w:rStyle w:val="FootnoteReference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hAnsi="Calibri" w:cs="Calibri"/>
          <w:sz w:val="18"/>
          <w:szCs w:val="18"/>
        </w:rPr>
        <w:t xml:space="preserve">Należy wpisać koszty </w:t>
      </w:r>
      <w:r>
        <w:rPr>
          <w:rFonts w:ascii="Calibri" w:hAnsi="Calibri" w:cs="Calibri"/>
          <w:sz w:val="18"/>
          <w:szCs w:val="18"/>
        </w:rPr>
        <w:t xml:space="preserve">obsługi </w:t>
      </w:r>
      <w:r w:rsidRPr="005229DE">
        <w:rPr>
          <w:rFonts w:ascii="Calibri" w:hAnsi="Calibri" w:cs="Calibri"/>
          <w:sz w:val="18"/>
          <w:szCs w:val="18"/>
        </w:rPr>
        <w:t xml:space="preserve"> zadania, które </w:t>
      </w:r>
      <w:r>
        <w:rPr>
          <w:rFonts w:ascii="Calibri" w:hAnsi="Calibri" w:cs="Calibri"/>
          <w:sz w:val="18"/>
          <w:szCs w:val="18"/>
        </w:rPr>
        <w:t xml:space="preserve">są </w:t>
      </w:r>
      <w:r w:rsidRPr="005229DE">
        <w:rPr>
          <w:rFonts w:ascii="Calibri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hAnsi="Calibri" w:cs="Calibri"/>
          <w:sz w:val="18"/>
          <w:szCs w:val="18"/>
        </w:rPr>
        <w:t xml:space="preserve"> </w:t>
      </w:r>
      <w:r w:rsidRPr="005229DE">
        <w:rPr>
          <w:rFonts w:ascii="Calibri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hAnsi="Calibri" w:cs="Calibri"/>
          <w:sz w:val="18"/>
          <w:szCs w:val="18"/>
        </w:rPr>
        <w:t xml:space="preserve">z </w:t>
      </w:r>
      <w:r w:rsidRPr="005229DE">
        <w:rPr>
          <w:rFonts w:ascii="Calibri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 xml:space="preserve">. </w:t>
      </w:r>
      <w:r>
        <w:rPr>
          <w:rFonts w:ascii="Calibri" w:hAnsi="Calibri" w:cs="Verdana"/>
          <w:color w:val="auto"/>
          <w:sz w:val="18"/>
          <w:szCs w:val="18"/>
        </w:rPr>
        <w:br/>
      </w:r>
      <w:r>
        <w:rPr>
          <w:rFonts w:ascii="Calibri" w:hAnsi="Calibri" w:cs="Calibri"/>
          <w:sz w:val="18"/>
          <w:szCs w:val="18"/>
        </w:rPr>
        <w:t xml:space="preserve">   W przypadku oferty wspólnej powyższe koszty należy wpisać dla każdego oferenta oddzielnie</w:t>
      </w:r>
      <w:r w:rsidRPr="005229DE">
        <w:rPr>
          <w:rFonts w:ascii="Calibri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2">
    <w:p w:rsidR="00EF29CB" w:rsidRDefault="00EF29CB" w:rsidP="003851FC">
      <w:pPr>
        <w:pStyle w:val="FootnoteText"/>
        <w:jc w:val="both"/>
      </w:pPr>
      <w:r w:rsidRPr="002100BD">
        <w:rPr>
          <w:rStyle w:val="FootnoteReference"/>
          <w:rFonts w:ascii="Calibri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liczby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  <w:footnote w:id="13">
    <w:p w:rsidR="00EF29CB" w:rsidRDefault="00EF29CB" w:rsidP="002508BB">
      <w:pPr>
        <w:pStyle w:val="FootnoteText"/>
        <w:ind w:left="284" w:hanging="284"/>
        <w:jc w:val="both"/>
      </w:pPr>
      <w:r w:rsidRPr="00782E22">
        <w:rPr>
          <w:rStyle w:val="FootnoteReference"/>
          <w:rFonts w:ascii="Calibri" w:hAnsi="Calibri"/>
        </w:rPr>
        <w:footnoteRef/>
      </w:r>
      <w:r w:rsidRPr="00782E22">
        <w:rPr>
          <w:rFonts w:ascii="Calibri" w:hAnsi="Calibri"/>
          <w:vertAlign w:val="superscript"/>
        </w:rPr>
        <w:t>)</w:t>
      </w:r>
      <w:r w:rsidRPr="00782E22">
        <w:rPr>
          <w:rFonts w:ascii="Calibri" w:hAnsi="Calibri"/>
        </w:rPr>
        <w:t xml:space="preserve"> </w:t>
      </w:r>
      <w:r w:rsidRPr="00782E22">
        <w:rPr>
          <w:rFonts w:ascii="Calibri" w:hAnsi="Calibri"/>
          <w:sz w:val="18"/>
          <w:szCs w:val="18"/>
        </w:rPr>
        <w:t>Wypełnić jedynie w przypadku wsparcia realizacji zadania publicznego.</w:t>
      </w:r>
    </w:p>
  </w:footnote>
  <w:footnote w:id="14">
    <w:p w:rsidR="00EF29CB" w:rsidRDefault="00EF29CB" w:rsidP="002508BB">
      <w:pPr>
        <w:pStyle w:val="FootnoteText"/>
        <w:ind w:left="142" w:hanging="142"/>
        <w:jc w:val="both"/>
      </w:pPr>
      <w:r w:rsidRPr="00782E22">
        <w:rPr>
          <w:rStyle w:val="FootnoteReference"/>
          <w:rFonts w:ascii="Calibri" w:hAnsi="Calibri"/>
        </w:rPr>
        <w:footnoteRef/>
      </w:r>
      <w:r w:rsidRPr="00782E22">
        <w:rPr>
          <w:rFonts w:ascii="Calibri" w:hAnsi="Calibri"/>
          <w:vertAlign w:val="superscript"/>
        </w:rPr>
        <w:t>)</w:t>
      </w:r>
      <w:r>
        <w:rPr>
          <w:rFonts w:ascii="Calibri" w:hAnsi="Calibri"/>
          <w:vertAlign w:val="superscript"/>
        </w:rPr>
        <w:t xml:space="preserve"> </w:t>
      </w:r>
      <w:r>
        <w:rPr>
          <w:rFonts w:ascii="Calibri" w:hAnsi="Calibri"/>
          <w:sz w:val="18"/>
          <w:szCs w:val="18"/>
        </w:rPr>
        <w:t>Na przykład</w:t>
      </w:r>
      <w:r w:rsidRPr="00782E22">
        <w:rPr>
          <w:rFonts w:ascii="Calibri" w:hAnsi="Calibri"/>
          <w:sz w:val="18"/>
          <w:szCs w:val="18"/>
        </w:rPr>
        <w:t xml:space="preserve"> dotacje z budżetu państwa lub budżetu jednostki samorządu terytorialnego, funduszy celowych, środki </w:t>
      </w:r>
      <w:r>
        <w:rPr>
          <w:rFonts w:ascii="Calibri" w:hAnsi="Calibri"/>
          <w:sz w:val="18"/>
          <w:szCs w:val="18"/>
        </w:rPr>
        <w:br/>
        <w:t xml:space="preserve">   </w:t>
      </w:r>
      <w:r w:rsidRPr="00782E22">
        <w:rPr>
          <w:rFonts w:ascii="Calibri" w:hAnsi="Calibri"/>
          <w:sz w:val="18"/>
          <w:szCs w:val="18"/>
        </w:rPr>
        <w:t xml:space="preserve">z </w:t>
      </w:r>
      <w:r>
        <w:rPr>
          <w:rFonts w:ascii="Calibri" w:hAnsi="Calibri"/>
          <w:sz w:val="18"/>
          <w:szCs w:val="18"/>
        </w:rPr>
        <w:t xml:space="preserve"> </w:t>
      </w:r>
      <w:r w:rsidRPr="00782E22">
        <w:rPr>
          <w:rFonts w:ascii="Calibri" w:hAnsi="Calibri"/>
          <w:sz w:val="18"/>
          <w:szCs w:val="18"/>
        </w:rPr>
        <w:t>funduszy strukturalnych.</w:t>
      </w:r>
    </w:p>
  </w:footnote>
  <w:footnote w:id="15">
    <w:p w:rsidR="00EF29CB" w:rsidRDefault="00EF29CB" w:rsidP="006054AB">
      <w:pPr>
        <w:pStyle w:val="FootnoteText"/>
        <w:ind w:left="142" w:hanging="142"/>
        <w:jc w:val="both"/>
      </w:pPr>
      <w:r w:rsidRPr="00782E22">
        <w:rPr>
          <w:rStyle w:val="FootnoteReference"/>
          <w:rFonts w:ascii="Calibri" w:hAnsi="Calibri"/>
        </w:rPr>
        <w:footnoteRef/>
      </w:r>
      <w:r w:rsidRPr="00782E22">
        <w:rPr>
          <w:rFonts w:ascii="Calibri" w:hAnsi="Calibri"/>
          <w:vertAlign w:val="superscript"/>
        </w:rPr>
        <w:t>)</w:t>
      </w:r>
      <w:r w:rsidRPr="00782E22">
        <w:rPr>
          <w:rFonts w:ascii="Calibri" w:hAnsi="Calibri"/>
        </w:rPr>
        <w:t xml:space="preserve"> </w:t>
      </w:r>
      <w:r w:rsidRPr="00782E22">
        <w:rPr>
          <w:rFonts w:ascii="Calibri" w:hAnsi="Calibri"/>
          <w:sz w:val="18"/>
          <w:szCs w:val="18"/>
        </w:rPr>
        <w:t>Wypełnić jedynie w przypadku</w:t>
      </w:r>
      <w:r>
        <w:rPr>
          <w:rFonts w:ascii="Calibri" w:hAnsi="Calibri"/>
          <w:sz w:val="18"/>
          <w:szCs w:val="18"/>
        </w:rPr>
        <w:t>, gdy kalkulacja przewidywanych kosztów obejmowała wycenę wkładu rzeczowego.</w:t>
      </w:r>
    </w:p>
  </w:footnote>
  <w:footnote w:id="16">
    <w:p w:rsidR="00EF29CB" w:rsidRDefault="00EF29CB" w:rsidP="002508BB">
      <w:pPr>
        <w:pStyle w:val="FootnoteText"/>
        <w:ind w:left="284" w:hanging="284"/>
        <w:jc w:val="both"/>
      </w:pPr>
      <w:r w:rsidRPr="00D84A18">
        <w:rPr>
          <w:rStyle w:val="FootnoteReference"/>
          <w:rFonts w:ascii="Calibri" w:hAnsi="Calibri"/>
        </w:rPr>
        <w:footnoteRef/>
      </w:r>
      <w:r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 w:rsidRPr="00D84A18">
        <w:rPr>
          <w:rFonts w:ascii="Calibri" w:hAnsi="Calibri"/>
          <w:sz w:val="18"/>
          <w:szCs w:val="18"/>
        </w:rPr>
        <w:t xml:space="preserve">Procentowy udział kwoty </w:t>
      </w:r>
      <w:r>
        <w:rPr>
          <w:rFonts w:ascii="Calibri" w:hAnsi="Calibri"/>
          <w:sz w:val="18"/>
          <w:szCs w:val="18"/>
        </w:rPr>
        <w:t>dotacji, o której mowa w pkt 1</w:t>
      </w:r>
      <w:r w:rsidRPr="00D84A18">
        <w:rPr>
          <w:rFonts w:ascii="Calibri" w:hAnsi="Calibri"/>
          <w:sz w:val="18"/>
          <w:szCs w:val="18"/>
        </w:rPr>
        <w:t xml:space="preserve">, w całkowitych kosztach zadania publicznego należy podać </w:t>
      </w:r>
      <w:r>
        <w:rPr>
          <w:rFonts w:ascii="Calibri" w:hAnsi="Calibri"/>
          <w:sz w:val="18"/>
          <w:szCs w:val="18"/>
        </w:rPr>
        <w:t xml:space="preserve">    </w:t>
      </w:r>
      <w:r w:rsidRPr="00D84A18">
        <w:rPr>
          <w:rFonts w:ascii="Calibri" w:hAnsi="Calibri"/>
          <w:sz w:val="18"/>
          <w:szCs w:val="18"/>
        </w:rPr>
        <w:t>z dokładnością do dwóch miejsc po przecinku.</w:t>
      </w:r>
    </w:p>
  </w:footnote>
  <w:footnote w:id="17">
    <w:p w:rsidR="00EF29CB" w:rsidRDefault="00EF29CB" w:rsidP="002508BB">
      <w:pPr>
        <w:pStyle w:val="FootnoteText"/>
        <w:ind w:left="284" w:hanging="284"/>
        <w:jc w:val="both"/>
      </w:pPr>
      <w:r w:rsidRPr="00D84A18">
        <w:rPr>
          <w:rStyle w:val="FootnoteReference"/>
          <w:rFonts w:ascii="Calibri" w:hAnsi="Calibri"/>
        </w:rPr>
        <w:footnoteRef/>
      </w:r>
      <w:r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 w:rsidRPr="00D84A18">
        <w:rPr>
          <w:rFonts w:ascii="Calibri" w:hAnsi="Calibri"/>
          <w:sz w:val="18"/>
          <w:szCs w:val="18"/>
        </w:rPr>
        <w:t xml:space="preserve">Procentowy udział innych środków finansowych, o których mowa w pkt 2, w stosunku do otrzymanej kwoty dotacji należy </w:t>
      </w:r>
      <w:r>
        <w:rPr>
          <w:rFonts w:ascii="Calibri" w:hAnsi="Calibri"/>
          <w:sz w:val="18"/>
          <w:szCs w:val="18"/>
        </w:rPr>
        <w:t xml:space="preserve"> </w:t>
      </w:r>
      <w:r w:rsidRPr="00D84A18">
        <w:rPr>
          <w:rFonts w:ascii="Calibri" w:hAnsi="Calibri"/>
          <w:sz w:val="18"/>
          <w:szCs w:val="18"/>
        </w:rPr>
        <w:t>podać z dokładnością do dwóch miejsc po przecinku.</w:t>
      </w:r>
    </w:p>
  </w:footnote>
  <w:footnote w:id="18">
    <w:p w:rsidR="00EF29CB" w:rsidRDefault="00EF29CB" w:rsidP="002508BB">
      <w:pPr>
        <w:pStyle w:val="FootnoteText"/>
        <w:ind w:left="284" w:hanging="284"/>
        <w:jc w:val="both"/>
      </w:pPr>
      <w:r w:rsidRPr="00D84A18">
        <w:rPr>
          <w:rStyle w:val="FootnoteReference"/>
          <w:rFonts w:ascii="Calibri" w:hAnsi="Calibri"/>
        </w:rPr>
        <w:footnoteRef/>
      </w:r>
      <w:r w:rsidRPr="00D84A18"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 w:rsidRPr="00D84A18">
        <w:rPr>
          <w:rFonts w:ascii="Calibri" w:hAnsi="Calibr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19">
    <w:p w:rsidR="00EF29CB" w:rsidRDefault="00EF29CB" w:rsidP="00B01A54">
      <w:pPr>
        <w:pStyle w:val="FootnoteText"/>
        <w:ind w:left="284" w:hanging="284"/>
        <w:jc w:val="both"/>
      </w:pPr>
      <w:r w:rsidRPr="00BF0728">
        <w:rPr>
          <w:rStyle w:val="FootnoteReference"/>
          <w:rFonts w:ascii="Calibri" w:hAnsi="Calibri"/>
        </w:rPr>
        <w:footnoteRef/>
      </w:r>
      <w:r w:rsidRPr="00BF0728">
        <w:rPr>
          <w:rFonts w:ascii="Calibri" w:hAnsi="Calibri"/>
          <w:vertAlign w:val="superscript"/>
        </w:rPr>
        <w:t>)</w:t>
      </w:r>
      <w:r w:rsidRPr="00BF0728">
        <w:rPr>
          <w:rFonts w:ascii="Calibri" w:hAnsi="Calibri"/>
        </w:rPr>
        <w:t xml:space="preserve"> </w:t>
      </w:r>
      <w:r w:rsidRPr="00BF0728">
        <w:rPr>
          <w:rFonts w:ascii="Calibri" w:hAnsi="Calibri"/>
          <w:sz w:val="18"/>
          <w:szCs w:val="18"/>
        </w:rPr>
        <w:t>Pobieranie świadczeń pieniężnych od odbiorców zadania jest realizowane wyłącznie w ramach prowadzonej odpłatnej działalności pożytku publicznego.</w:t>
      </w:r>
      <w:r w:rsidRPr="006A050D">
        <w:rPr>
          <w:rFonts w:ascii="Calibri" w:hAnsi="Calibri"/>
        </w:rPr>
        <w:t xml:space="preserve"> </w:t>
      </w:r>
    </w:p>
  </w:footnote>
  <w:footnote w:id="20">
    <w:p w:rsidR="00EF29CB" w:rsidRDefault="00EF29CB">
      <w:pPr>
        <w:pStyle w:val="FootnoteText"/>
      </w:pPr>
      <w:r w:rsidRPr="000776D3">
        <w:rPr>
          <w:rStyle w:val="FootnoteReference"/>
          <w:rFonts w:ascii="Calibri" w:hAnsi="Calibri"/>
          <w:sz w:val="18"/>
          <w:szCs w:val="18"/>
        </w:rPr>
        <w:footnoteRef/>
      </w:r>
      <w:r w:rsidRPr="000776D3">
        <w:rPr>
          <w:rFonts w:ascii="Calibri" w:hAnsi="Calibri"/>
          <w:sz w:val="18"/>
          <w:szCs w:val="18"/>
          <w:vertAlign w:val="superscript"/>
        </w:rPr>
        <w:t xml:space="preserve">)  </w:t>
      </w:r>
      <w:r w:rsidRPr="000776D3">
        <w:rPr>
          <w:rFonts w:ascii="Calibri" w:hAnsi="Calibri"/>
          <w:sz w:val="18"/>
          <w:szCs w:val="18"/>
        </w:rPr>
        <w:t xml:space="preserve">Katalog oświadczeń jest otwarty.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/>
        <w:b w:val="0"/>
        <w:i w:val="0"/>
        <w:strike w:val="0"/>
        <w:color w:val="000000"/>
        <w:sz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7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2"/>
  </w:num>
  <w:num w:numId="11">
    <w:abstractNumId w:val="26"/>
  </w:num>
  <w:num w:numId="12">
    <w:abstractNumId w:val="21"/>
  </w:num>
  <w:num w:numId="13">
    <w:abstractNumId w:val="24"/>
  </w:num>
  <w:num w:numId="14">
    <w:abstractNumId w:val="27"/>
  </w:num>
  <w:num w:numId="15">
    <w:abstractNumId w:val="0"/>
  </w:num>
  <w:num w:numId="16">
    <w:abstractNumId w:val="17"/>
  </w:num>
  <w:num w:numId="17">
    <w:abstractNumId w:val="19"/>
  </w:num>
  <w:num w:numId="18">
    <w:abstractNumId w:val="10"/>
  </w:num>
  <w:num w:numId="19">
    <w:abstractNumId w:val="23"/>
  </w:num>
  <w:num w:numId="20">
    <w:abstractNumId w:val="30"/>
  </w:num>
  <w:num w:numId="21">
    <w:abstractNumId w:val="28"/>
  </w:num>
  <w:num w:numId="22">
    <w:abstractNumId w:val="11"/>
  </w:num>
  <w:num w:numId="23">
    <w:abstractNumId w:val="1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2"/>
  </w:num>
  <w:num w:numId="27">
    <w:abstractNumId w:val="16"/>
  </w:num>
  <w:num w:numId="28">
    <w:abstractNumId w:val="13"/>
  </w:num>
  <w:num w:numId="29">
    <w:abstractNumId w:val="29"/>
  </w:num>
  <w:num w:numId="30">
    <w:abstractNumId w:val="20"/>
  </w:num>
  <w:num w:numId="31">
    <w:abstractNumId w:val="15"/>
  </w:num>
  <w:num w:numId="3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F1C"/>
    <w:rsid w:val="0001547F"/>
    <w:rsid w:val="00016A4D"/>
    <w:rsid w:val="00016DC8"/>
    <w:rsid w:val="00021D16"/>
    <w:rsid w:val="00024BEC"/>
    <w:rsid w:val="00025CD2"/>
    <w:rsid w:val="00026640"/>
    <w:rsid w:val="00030323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D16"/>
    <w:rsid w:val="000742D2"/>
    <w:rsid w:val="000776D3"/>
    <w:rsid w:val="000822F9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4F07"/>
    <w:rsid w:val="00136362"/>
    <w:rsid w:val="001423B5"/>
    <w:rsid w:val="001423CC"/>
    <w:rsid w:val="00142AC0"/>
    <w:rsid w:val="00142E74"/>
    <w:rsid w:val="001435F1"/>
    <w:rsid w:val="00144A4C"/>
    <w:rsid w:val="001454C4"/>
    <w:rsid w:val="00145E5C"/>
    <w:rsid w:val="00146A46"/>
    <w:rsid w:val="0014738F"/>
    <w:rsid w:val="00150EF7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70485"/>
    <w:rsid w:val="00172347"/>
    <w:rsid w:val="00174BD9"/>
    <w:rsid w:val="001767FF"/>
    <w:rsid w:val="001772EC"/>
    <w:rsid w:val="00177853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667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720E"/>
    <w:rsid w:val="001A7340"/>
    <w:rsid w:val="001A7A61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DEE"/>
    <w:rsid w:val="001D02BD"/>
    <w:rsid w:val="001D1E8F"/>
    <w:rsid w:val="001D4B8C"/>
    <w:rsid w:val="001D6671"/>
    <w:rsid w:val="001D73EE"/>
    <w:rsid w:val="001E0AB6"/>
    <w:rsid w:val="001E0CAB"/>
    <w:rsid w:val="001E1453"/>
    <w:rsid w:val="001E22DB"/>
    <w:rsid w:val="001E4BCB"/>
    <w:rsid w:val="001E6922"/>
    <w:rsid w:val="001E6E44"/>
    <w:rsid w:val="001E7BE4"/>
    <w:rsid w:val="001F3FE7"/>
    <w:rsid w:val="001F4851"/>
    <w:rsid w:val="00201B50"/>
    <w:rsid w:val="00202A91"/>
    <w:rsid w:val="00203A27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1F"/>
    <w:rsid w:val="00263FE9"/>
    <w:rsid w:val="00270279"/>
    <w:rsid w:val="002702E9"/>
    <w:rsid w:val="002714D0"/>
    <w:rsid w:val="0027393F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D02E5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613A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71B1"/>
    <w:rsid w:val="00377A7E"/>
    <w:rsid w:val="00382E84"/>
    <w:rsid w:val="0038338C"/>
    <w:rsid w:val="003851FC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6E7"/>
    <w:rsid w:val="003A5551"/>
    <w:rsid w:val="003A6A21"/>
    <w:rsid w:val="003A722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72CC"/>
    <w:rsid w:val="00421829"/>
    <w:rsid w:val="0042187E"/>
    <w:rsid w:val="00422262"/>
    <w:rsid w:val="0042237E"/>
    <w:rsid w:val="004232F1"/>
    <w:rsid w:val="004236EA"/>
    <w:rsid w:val="00423846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237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45FD"/>
    <w:rsid w:val="004C524B"/>
    <w:rsid w:val="004C54A5"/>
    <w:rsid w:val="004C5F11"/>
    <w:rsid w:val="004C6999"/>
    <w:rsid w:val="004C7A9D"/>
    <w:rsid w:val="004D511B"/>
    <w:rsid w:val="004D6450"/>
    <w:rsid w:val="004E183E"/>
    <w:rsid w:val="004E1EAE"/>
    <w:rsid w:val="004E2B33"/>
    <w:rsid w:val="004E6C5A"/>
    <w:rsid w:val="004F04D6"/>
    <w:rsid w:val="004F2078"/>
    <w:rsid w:val="004F3DE3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42EA"/>
    <w:rsid w:val="005345E5"/>
    <w:rsid w:val="00535859"/>
    <w:rsid w:val="00537C6B"/>
    <w:rsid w:val="00544B60"/>
    <w:rsid w:val="00544E9D"/>
    <w:rsid w:val="00545571"/>
    <w:rsid w:val="0054786C"/>
    <w:rsid w:val="0055269E"/>
    <w:rsid w:val="00552B6C"/>
    <w:rsid w:val="005535CA"/>
    <w:rsid w:val="00556719"/>
    <w:rsid w:val="00557613"/>
    <w:rsid w:val="00557BC5"/>
    <w:rsid w:val="00560A8C"/>
    <w:rsid w:val="00562316"/>
    <w:rsid w:val="00563000"/>
    <w:rsid w:val="00563CC0"/>
    <w:rsid w:val="00571529"/>
    <w:rsid w:val="00571A5C"/>
    <w:rsid w:val="00571A9B"/>
    <w:rsid w:val="0057394D"/>
    <w:rsid w:val="00573D98"/>
    <w:rsid w:val="00577C0B"/>
    <w:rsid w:val="0058209F"/>
    <w:rsid w:val="00586B7F"/>
    <w:rsid w:val="005907A8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D95"/>
    <w:rsid w:val="005C6C66"/>
    <w:rsid w:val="005C7C7D"/>
    <w:rsid w:val="005D041A"/>
    <w:rsid w:val="005D20A0"/>
    <w:rsid w:val="005D342F"/>
    <w:rsid w:val="005D72C6"/>
    <w:rsid w:val="005D7312"/>
    <w:rsid w:val="005E1E5B"/>
    <w:rsid w:val="005E3F57"/>
    <w:rsid w:val="005E44A7"/>
    <w:rsid w:val="005E4619"/>
    <w:rsid w:val="005E4A89"/>
    <w:rsid w:val="005F14C4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60EC1"/>
    <w:rsid w:val="006613AF"/>
    <w:rsid w:val="00663D27"/>
    <w:rsid w:val="00665ECD"/>
    <w:rsid w:val="00666FC8"/>
    <w:rsid w:val="00671645"/>
    <w:rsid w:val="006727A5"/>
    <w:rsid w:val="00676F3D"/>
    <w:rsid w:val="00681612"/>
    <w:rsid w:val="00682468"/>
    <w:rsid w:val="00682785"/>
    <w:rsid w:val="006844D4"/>
    <w:rsid w:val="006867CA"/>
    <w:rsid w:val="006904F1"/>
    <w:rsid w:val="00693F96"/>
    <w:rsid w:val="00694DCC"/>
    <w:rsid w:val="00695228"/>
    <w:rsid w:val="006975AD"/>
    <w:rsid w:val="006A00C3"/>
    <w:rsid w:val="006A050D"/>
    <w:rsid w:val="006A0548"/>
    <w:rsid w:val="006A0A85"/>
    <w:rsid w:val="006A406F"/>
    <w:rsid w:val="006A4C09"/>
    <w:rsid w:val="006A5421"/>
    <w:rsid w:val="006A6D03"/>
    <w:rsid w:val="006A76AA"/>
    <w:rsid w:val="006A7C80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5FE2"/>
    <w:rsid w:val="00726801"/>
    <w:rsid w:val="00726E1E"/>
    <w:rsid w:val="0072750F"/>
    <w:rsid w:val="007279A7"/>
    <w:rsid w:val="00731B85"/>
    <w:rsid w:val="0073200B"/>
    <w:rsid w:val="00732503"/>
    <w:rsid w:val="00732A95"/>
    <w:rsid w:val="0073350F"/>
    <w:rsid w:val="007335F7"/>
    <w:rsid w:val="00736914"/>
    <w:rsid w:val="00737388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15E"/>
    <w:rsid w:val="00791DF5"/>
    <w:rsid w:val="007940CB"/>
    <w:rsid w:val="0079534E"/>
    <w:rsid w:val="007957AC"/>
    <w:rsid w:val="00796C07"/>
    <w:rsid w:val="00797024"/>
    <w:rsid w:val="007975F4"/>
    <w:rsid w:val="007A0AB8"/>
    <w:rsid w:val="007A168A"/>
    <w:rsid w:val="007A50E2"/>
    <w:rsid w:val="007A77BE"/>
    <w:rsid w:val="007B140D"/>
    <w:rsid w:val="007B58FC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2D6F"/>
    <w:rsid w:val="007E576E"/>
    <w:rsid w:val="007E6136"/>
    <w:rsid w:val="007F114E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6B20"/>
    <w:rsid w:val="008516FA"/>
    <w:rsid w:val="008532BD"/>
    <w:rsid w:val="008534E6"/>
    <w:rsid w:val="00853D30"/>
    <w:rsid w:val="0085534F"/>
    <w:rsid w:val="008563F5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BD8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3923"/>
    <w:rsid w:val="0088402E"/>
    <w:rsid w:val="00884666"/>
    <w:rsid w:val="00887061"/>
    <w:rsid w:val="0089274A"/>
    <w:rsid w:val="00892D93"/>
    <w:rsid w:val="0089493C"/>
    <w:rsid w:val="00894B28"/>
    <w:rsid w:val="00895358"/>
    <w:rsid w:val="008955D8"/>
    <w:rsid w:val="00896827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0C"/>
    <w:rsid w:val="008B0F5B"/>
    <w:rsid w:val="008B213E"/>
    <w:rsid w:val="008C064E"/>
    <w:rsid w:val="008C06C1"/>
    <w:rsid w:val="008C08A5"/>
    <w:rsid w:val="008C0914"/>
    <w:rsid w:val="008C103E"/>
    <w:rsid w:val="008C16EA"/>
    <w:rsid w:val="008C19A1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667A"/>
    <w:rsid w:val="008E75F1"/>
    <w:rsid w:val="008F0F3E"/>
    <w:rsid w:val="008F0F89"/>
    <w:rsid w:val="008F4480"/>
    <w:rsid w:val="008F697E"/>
    <w:rsid w:val="008F7441"/>
    <w:rsid w:val="008F74D3"/>
    <w:rsid w:val="00901D88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7507"/>
    <w:rsid w:val="00970802"/>
    <w:rsid w:val="00972A0E"/>
    <w:rsid w:val="00972FEF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A005F2"/>
    <w:rsid w:val="00A00694"/>
    <w:rsid w:val="00A03614"/>
    <w:rsid w:val="00A06CEC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3B0C"/>
    <w:rsid w:val="00A34F7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2AB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4EA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B00FB4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1A4C"/>
    <w:rsid w:val="00B14CE2"/>
    <w:rsid w:val="00B165F9"/>
    <w:rsid w:val="00B1742A"/>
    <w:rsid w:val="00B24F2D"/>
    <w:rsid w:val="00B26A35"/>
    <w:rsid w:val="00B279C6"/>
    <w:rsid w:val="00B312C5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ED9"/>
    <w:rsid w:val="00B63F69"/>
    <w:rsid w:val="00B648A5"/>
    <w:rsid w:val="00B660DF"/>
    <w:rsid w:val="00B677B1"/>
    <w:rsid w:val="00B701EF"/>
    <w:rsid w:val="00B71DC0"/>
    <w:rsid w:val="00B71FB9"/>
    <w:rsid w:val="00B75157"/>
    <w:rsid w:val="00B819C6"/>
    <w:rsid w:val="00B85FBC"/>
    <w:rsid w:val="00B8614B"/>
    <w:rsid w:val="00B93713"/>
    <w:rsid w:val="00B939FF"/>
    <w:rsid w:val="00B94417"/>
    <w:rsid w:val="00B94E1F"/>
    <w:rsid w:val="00B95652"/>
    <w:rsid w:val="00B961C7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459B"/>
    <w:rsid w:val="00BB7510"/>
    <w:rsid w:val="00BC148E"/>
    <w:rsid w:val="00BC1745"/>
    <w:rsid w:val="00BC375F"/>
    <w:rsid w:val="00BC38DB"/>
    <w:rsid w:val="00BC3F4A"/>
    <w:rsid w:val="00BC601C"/>
    <w:rsid w:val="00BC7BED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C00754"/>
    <w:rsid w:val="00C00B17"/>
    <w:rsid w:val="00C00BCD"/>
    <w:rsid w:val="00C0450D"/>
    <w:rsid w:val="00C04536"/>
    <w:rsid w:val="00C162CA"/>
    <w:rsid w:val="00C17853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42D"/>
    <w:rsid w:val="00D753D7"/>
    <w:rsid w:val="00D77DF2"/>
    <w:rsid w:val="00D81EEF"/>
    <w:rsid w:val="00D82951"/>
    <w:rsid w:val="00D84A18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599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46AF"/>
    <w:rsid w:val="00E65D55"/>
    <w:rsid w:val="00E662B4"/>
    <w:rsid w:val="00E70555"/>
    <w:rsid w:val="00E70BDC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29CB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10B2"/>
    <w:rsid w:val="00F62C8F"/>
    <w:rsid w:val="00F64123"/>
    <w:rsid w:val="00F64F7A"/>
    <w:rsid w:val="00F653C0"/>
    <w:rsid w:val="00F66814"/>
    <w:rsid w:val="00F66E8B"/>
    <w:rsid w:val="00F67F57"/>
    <w:rsid w:val="00F7073E"/>
    <w:rsid w:val="00F718DB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B6C5F"/>
    <w:rPr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46AF"/>
    <w:pPr>
      <w:spacing w:before="240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646AF"/>
    <w:p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646AF"/>
    <w:p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646AF"/>
    <w:p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646A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646AF"/>
    <w:pPr>
      <w:tabs>
        <w:tab w:val="left" w:pos="283"/>
      </w:tabs>
      <w:spacing w:line="360" w:lineRule="auto"/>
      <w:ind w:left="283" w:hanging="283"/>
      <w:jc w:val="right"/>
      <w:outlineLvl w:val="5"/>
    </w:pPr>
    <w:rPr>
      <w:rFonts w:ascii="Calibri" w:hAnsi="Calibri"/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A4C09"/>
    <w:rPr>
      <w:rFonts w:ascii="Cambria" w:hAnsi="Cambria"/>
      <w:b/>
      <w:color w:val="000000"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A4C09"/>
    <w:rPr>
      <w:rFonts w:ascii="Cambria" w:hAnsi="Cambria"/>
      <w:b/>
      <w:i/>
      <w:color w:val="000000"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A4C09"/>
    <w:rPr>
      <w:rFonts w:ascii="Cambria" w:hAnsi="Cambria"/>
      <w:b/>
      <w:color w:val="000000"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A4C09"/>
    <w:rPr>
      <w:rFonts w:ascii="Calibri" w:hAnsi="Calibri"/>
      <w:b/>
      <w:color w:val="000000"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A4C09"/>
    <w:rPr>
      <w:rFonts w:ascii="Calibri" w:hAnsi="Calibri"/>
      <w:b/>
      <w:i/>
      <w:color w:val="000000"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A4C09"/>
    <w:rPr>
      <w:rFonts w:ascii="Calibri" w:hAnsi="Calibri"/>
      <w:b/>
      <w:color w:val="000000"/>
    </w:rPr>
  </w:style>
  <w:style w:type="paragraph" w:styleId="Title">
    <w:name w:val="Title"/>
    <w:basedOn w:val="Normal"/>
    <w:link w:val="TitleChar"/>
    <w:uiPriority w:val="99"/>
    <w:qFormat/>
    <w:rsid w:val="00E646AF"/>
    <w:pPr>
      <w:spacing w:before="240" w:after="6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6A4C09"/>
    <w:rPr>
      <w:rFonts w:ascii="Cambria" w:hAnsi="Cambria"/>
      <w:b/>
      <w:color w:val="000000"/>
      <w:kern w:val="28"/>
      <w:sz w:val="32"/>
    </w:rPr>
  </w:style>
  <w:style w:type="paragraph" w:styleId="Subtitle">
    <w:name w:val="Subtitle"/>
    <w:basedOn w:val="Normal"/>
    <w:link w:val="SubtitleChar"/>
    <w:uiPriority w:val="99"/>
    <w:qFormat/>
    <w:rsid w:val="00E646AF"/>
    <w:pPr>
      <w:spacing w:after="60"/>
      <w:jc w:val="center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A4C09"/>
    <w:rPr>
      <w:rFonts w:ascii="Cambria" w:hAnsi="Cambria"/>
      <w:color w:val="000000"/>
      <w:sz w:val="24"/>
    </w:rPr>
  </w:style>
  <w:style w:type="character" w:styleId="FootnoteReference">
    <w:name w:val="footnote reference"/>
    <w:basedOn w:val="DefaultParagraphFont"/>
    <w:uiPriority w:val="99"/>
    <w:rsid w:val="00E646A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E646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F4811"/>
    <w:rPr>
      <w:color w:val="000000"/>
    </w:rPr>
  </w:style>
  <w:style w:type="table" w:styleId="TableGrid">
    <w:name w:val="Table Grid"/>
    <w:basedOn w:val="TableNormal"/>
    <w:uiPriority w:val="99"/>
    <w:rsid w:val="00752B2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20D5F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rsid w:val="00720D5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720D5F"/>
    <w:rPr>
      <w:color w:val="000000"/>
    </w:rPr>
  </w:style>
  <w:style w:type="character" w:styleId="EndnoteReference">
    <w:name w:val="endnote reference"/>
    <w:basedOn w:val="DefaultParagraphFont"/>
    <w:uiPriority w:val="99"/>
    <w:rsid w:val="00720D5F"/>
    <w:rPr>
      <w:rFonts w:cs="Times New Roman"/>
      <w:vertAlign w:val="superscript"/>
    </w:rPr>
  </w:style>
  <w:style w:type="paragraph" w:styleId="List">
    <w:name w:val="List"/>
    <w:basedOn w:val="Normal"/>
    <w:uiPriority w:val="99"/>
    <w:rsid w:val="001E0AB6"/>
    <w:pPr>
      <w:ind w:left="283" w:hanging="283"/>
      <w:contextualSpacing/>
    </w:pPr>
  </w:style>
  <w:style w:type="paragraph" w:styleId="List2">
    <w:name w:val="List 2"/>
    <w:basedOn w:val="Normal"/>
    <w:uiPriority w:val="99"/>
    <w:rsid w:val="001E0AB6"/>
    <w:pPr>
      <w:ind w:left="566" w:hanging="283"/>
      <w:contextualSpacing/>
    </w:pPr>
  </w:style>
  <w:style w:type="paragraph" w:styleId="BodyText">
    <w:name w:val="Body Text"/>
    <w:basedOn w:val="Normal"/>
    <w:link w:val="BodyTextChar"/>
    <w:uiPriority w:val="99"/>
    <w:rsid w:val="001E0AB6"/>
    <w:pPr>
      <w:spacing w:after="120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E0AB6"/>
    <w:rPr>
      <w:color w:val="000000"/>
      <w:sz w:val="24"/>
    </w:rPr>
  </w:style>
  <w:style w:type="paragraph" w:styleId="Header">
    <w:name w:val="header"/>
    <w:basedOn w:val="Normal"/>
    <w:link w:val="HeaderChar"/>
    <w:uiPriority w:val="99"/>
    <w:rsid w:val="00CF394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F3940"/>
    <w:rPr>
      <w:color w:val="000000"/>
      <w:sz w:val="24"/>
    </w:rPr>
  </w:style>
  <w:style w:type="paragraph" w:styleId="Footer">
    <w:name w:val="footer"/>
    <w:basedOn w:val="Normal"/>
    <w:link w:val="FooterChar"/>
    <w:uiPriority w:val="99"/>
    <w:rsid w:val="00CF394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F3940"/>
    <w:rPr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rsid w:val="00E405AA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405AA"/>
    <w:rPr>
      <w:rFonts w:ascii="Tahoma" w:hAnsi="Tahoma"/>
      <w:color w:val="000000"/>
      <w:sz w:val="16"/>
    </w:rPr>
  </w:style>
  <w:style w:type="character" w:styleId="CommentReference">
    <w:name w:val="annotation reference"/>
    <w:basedOn w:val="DefaultParagraphFont"/>
    <w:uiPriority w:val="99"/>
    <w:rsid w:val="00B4659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B465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46598"/>
    <w:rPr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46598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B46598"/>
    <w:rPr>
      <w:b/>
    </w:rPr>
  </w:style>
  <w:style w:type="paragraph" w:styleId="Revision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DF5A80"/>
    <w:pPr>
      <w:ind w:left="720"/>
      <w:contextualSpacing/>
    </w:pPr>
  </w:style>
  <w:style w:type="character" w:customStyle="1" w:styleId="luchili">
    <w:name w:val="luc_hili"/>
    <w:uiPriority w:val="99"/>
    <w:rsid w:val="004836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11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147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47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11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13</Pages>
  <Words>1592</Words>
  <Characters>9558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ogłoszenia  </dc:title>
  <dc:subject/>
  <dc:creator>Kancelaria Prezydenta RP</dc:creator>
  <cp:keywords/>
  <dc:description/>
  <cp:lastModifiedBy>pc1</cp:lastModifiedBy>
  <cp:revision>9</cp:revision>
  <cp:lastPrinted>2016-11-28T07:48:00Z</cp:lastPrinted>
  <dcterms:created xsi:type="dcterms:W3CDTF">2016-11-28T03:10:00Z</dcterms:created>
  <dcterms:modified xsi:type="dcterms:W3CDTF">2017-11-30T11:59:00Z</dcterms:modified>
</cp:coreProperties>
</file>